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55EDB" w:rsidRDefault="00355EDB" w:rsidP="007314F1">
      <w:pPr>
        <w:ind w:left="4963" w:firstLine="709"/>
        <w:jc w:val="right"/>
        <w:rPr>
          <w:b/>
        </w:rPr>
      </w:pPr>
    </w:p>
    <w:p w:rsidR="0022229A" w:rsidRPr="002F429F" w:rsidRDefault="0022229A" w:rsidP="0022229A">
      <w:pPr>
        <w:pStyle w:val="Testonormale"/>
        <w:jc w:val="right"/>
        <w:rPr>
          <w:rFonts w:ascii="Times New Roman" w:hAnsi="Times New Roman" w:cs="Times New Roman"/>
          <w:b/>
          <w:sz w:val="24"/>
          <w:szCs w:val="24"/>
        </w:rPr>
      </w:pPr>
      <w:r w:rsidRPr="002F429F">
        <w:rPr>
          <w:rFonts w:ascii="Times New Roman" w:hAnsi="Times New Roman" w:cs="Times New Roman"/>
          <w:b/>
          <w:sz w:val="24"/>
          <w:szCs w:val="24"/>
        </w:rPr>
        <w:t xml:space="preserve">MOD. </w:t>
      </w:r>
      <w:r>
        <w:rPr>
          <w:rFonts w:ascii="Times New Roman" w:hAnsi="Times New Roman" w:cs="Times New Roman"/>
          <w:b/>
          <w:sz w:val="24"/>
          <w:szCs w:val="24"/>
        </w:rPr>
        <w:t>“</w:t>
      </w:r>
      <w:r w:rsidRPr="002F429F">
        <w:rPr>
          <w:rFonts w:ascii="Times New Roman" w:hAnsi="Times New Roman" w:cs="Times New Roman"/>
          <w:b/>
          <w:sz w:val="24"/>
          <w:szCs w:val="24"/>
        </w:rPr>
        <w:t>DIS</w:t>
      </w:r>
      <w:r>
        <w:rPr>
          <w:rFonts w:ascii="Times New Roman" w:hAnsi="Times New Roman" w:cs="Times New Roman"/>
          <w:b/>
          <w:sz w:val="24"/>
          <w:szCs w:val="24"/>
        </w:rPr>
        <w:t>”</w:t>
      </w:r>
    </w:p>
    <w:p w:rsidR="0022229A" w:rsidRPr="002F429F" w:rsidRDefault="004228DC" w:rsidP="0022229A">
      <w:pPr>
        <w:pStyle w:val="Testonormale"/>
        <w:jc w:val="right"/>
        <w:rPr>
          <w:rFonts w:ascii="Times New Roman" w:hAnsi="Times New Roman" w:cs="Times New Roman"/>
          <w:sz w:val="24"/>
          <w:szCs w:val="24"/>
        </w:rPr>
      </w:pPr>
      <w:r>
        <w:rPr>
          <w:rFonts w:ascii="Times New Roman" w:hAnsi="Times New Roman" w:cs="Times New Roman"/>
          <w:noProof/>
          <w:sz w:val="24"/>
          <w:szCs w:val="24"/>
          <w:lang w:eastAsia="it-IT" w:bidi="ar-SA"/>
        </w:rPr>
        <w:drawing>
          <wp:anchor distT="0" distB="0" distL="114935" distR="114935" simplePos="0" relativeHeight="251661312" behindDoc="1" locked="0" layoutInCell="1" allowOverlap="1">
            <wp:simplePos x="0" y="0"/>
            <wp:positionH relativeFrom="column">
              <wp:posOffset>1421765</wp:posOffset>
            </wp:positionH>
            <wp:positionV relativeFrom="paragraph">
              <wp:posOffset>113030</wp:posOffset>
            </wp:positionV>
            <wp:extent cx="1104265" cy="1013369"/>
            <wp:effectExtent l="19050" t="0" r="63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104265" cy="1013369"/>
                    </a:xfrm>
                    <a:prstGeom prst="rect">
                      <a:avLst/>
                    </a:prstGeom>
                    <a:solidFill>
                      <a:srgbClr val="FFFFFF">
                        <a:alpha val="0"/>
                      </a:srgbClr>
                    </a:solidFill>
                    <a:ln w="9525">
                      <a:noFill/>
                      <a:miter lim="800000"/>
                      <a:headEnd/>
                      <a:tailEnd/>
                    </a:ln>
                  </pic:spPr>
                </pic:pic>
              </a:graphicData>
            </a:graphic>
          </wp:anchor>
        </w:drawing>
      </w:r>
    </w:p>
    <w:p w:rsidR="0022229A" w:rsidRPr="002F429F" w:rsidRDefault="0022229A" w:rsidP="0022229A">
      <w:pPr>
        <w:ind w:left="4963" w:firstLine="709"/>
        <w:jc w:val="right"/>
        <w:rPr>
          <w:sz w:val="24"/>
          <w:szCs w:val="24"/>
        </w:rPr>
      </w:pPr>
      <w:r w:rsidRPr="002F429F">
        <w:rPr>
          <w:b/>
          <w:sz w:val="24"/>
          <w:szCs w:val="24"/>
        </w:rPr>
        <w:t>AL COMUNE DI CASSINO  SERVIZI SCOLASTICI</w:t>
      </w:r>
    </w:p>
    <w:p w:rsidR="0022229A" w:rsidRDefault="004228DC" w:rsidP="004228DC">
      <w:pPr>
        <w:tabs>
          <w:tab w:val="left" w:pos="480"/>
          <w:tab w:val="right" w:pos="10631"/>
        </w:tabs>
        <w:rPr>
          <w:b/>
          <w:sz w:val="24"/>
          <w:szCs w:val="24"/>
        </w:rPr>
      </w:pPr>
      <w:r>
        <w:rPr>
          <w:b/>
          <w:sz w:val="24"/>
          <w:szCs w:val="24"/>
        </w:rPr>
        <w:tab/>
      </w:r>
      <w:r>
        <w:rPr>
          <w:b/>
          <w:sz w:val="24"/>
          <w:szCs w:val="24"/>
        </w:rPr>
        <w:tab/>
      </w:r>
      <w:r w:rsidR="0022229A" w:rsidRPr="002F429F">
        <w:rPr>
          <w:b/>
          <w:sz w:val="24"/>
          <w:szCs w:val="24"/>
        </w:rPr>
        <w:t xml:space="preserve">                                                                                                        Piazza A. De Gasperi, 25 </w:t>
      </w:r>
    </w:p>
    <w:p w:rsidR="0022229A" w:rsidRPr="002F429F" w:rsidRDefault="0022229A" w:rsidP="0022229A">
      <w:pPr>
        <w:jc w:val="right"/>
        <w:rPr>
          <w:b/>
          <w:sz w:val="24"/>
          <w:szCs w:val="24"/>
        </w:rPr>
      </w:pPr>
      <w:r w:rsidRPr="002F429F">
        <w:rPr>
          <w:b/>
          <w:sz w:val="24"/>
          <w:szCs w:val="24"/>
        </w:rPr>
        <w:t xml:space="preserve"> 03043 CASSINO</w:t>
      </w:r>
    </w:p>
    <w:p w:rsidR="0022229A" w:rsidRPr="002F429F" w:rsidRDefault="0022229A" w:rsidP="0022229A">
      <w:pPr>
        <w:jc w:val="both"/>
        <w:rPr>
          <w:sz w:val="24"/>
          <w:szCs w:val="24"/>
        </w:rPr>
      </w:pPr>
    </w:p>
    <w:p w:rsidR="0022229A" w:rsidRPr="002F429F" w:rsidRDefault="0022229A" w:rsidP="0022229A">
      <w:pPr>
        <w:jc w:val="both"/>
        <w:rPr>
          <w:sz w:val="24"/>
          <w:szCs w:val="24"/>
        </w:rPr>
      </w:pPr>
    </w:p>
    <w:p w:rsidR="0022229A" w:rsidRPr="002F429F" w:rsidRDefault="0022229A" w:rsidP="002F450B">
      <w:pPr>
        <w:pStyle w:val="Titolo1"/>
        <w:jc w:val="center"/>
        <w:rPr>
          <w:color w:val="000000"/>
          <w:sz w:val="24"/>
          <w:szCs w:val="24"/>
        </w:rPr>
      </w:pPr>
      <w:r w:rsidRPr="002F429F">
        <w:rPr>
          <w:color w:val="000000"/>
          <w:sz w:val="24"/>
          <w:szCs w:val="24"/>
        </w:rPr>
        <w:t>RICHIESTA SERVIZIO DI TRASPORTO CON SCUOLABUS</w:t>
      </w:r>
      <w:r w:rsidR="00E7277F">
        <w:rPr>
          <w:color w:val="000000"/>
          <w:sz w:val="24"/>
          <w:szCs w:val="24"/>
        </w:rPr>
        <w:t xml:space="preserve"> </w:t>
      </w:r>
      <w:r w:rsidRPr="002F429F">
        <w:rPr>
          <w:color w:val="000000"/>
          <w:sz w:val="24"/>
          <w:szCs w:val="24"/>
        </w:rPr>
        <w:t>PER ALUNNI  DISABILI DELLE  SCUOLE  DELL’INFANZIA</w:t>
      </w:r>
      <w:r w:rsidR="00E7277F">
        <w:rPr>
          <w:color w:val="000000"/>
          <w:sz w:val="24"/>
          <w:szCs w:val="24"/>
        </w:rPr>
        <w:t xml:space="preserve">, </w:t>
      </w:r>
      <w:r w:rsidRPr="002F429F">
        <w:rPr>
          <w:color w:val="000000"/>
          <w:sz w:val="24"/>
          <w:szCs w:val="24"/>
        </w:rPr>
        <w:t xml:space="preserve"> PRIMARIE </w:t>
      </w:r>
      <w:r w:rsidR="00E7277F">
        <w:rPr>
          <w:color w:val="000000"/>
          <w:sz w:val="24"/>
          <w:szCs w:val="24"/>
        </w:rPr>
        <w:t>E SECONDARIE DI PRIMO GRADO</w:t>
      </w:r>
      <w:r w:rsidR="002F450B">
        <w:rPr>
          <w:color w:val="000000"/>
          <w:sz w:val="24"/>
          <w:szCs w:val="24"/>
        </w:rPr>
        <w:t xml:space="preserve"> E SECONDO GRADO</w:t>
      </w:r>
    </w:p>
    <w:p w:rsidR="0022229A" w:rsidRPr="002F429F" w:rsidRDefault="0022229A" w:rsidP="0022229A">
      <w:pPr>
        <w:pStyle w:val="Titolo1"/>
        <w:jc w:val="center"/>
        <w:rPr>
          <w:color w:val="000000"/>
          <w:sz w:val="24"/>
          <w:szCs w:val="24"/>
        </w:rPr>
      </w:pPr>
      <w:r w:rsidRPr="002F429F">
        <w:rPr>
          <w:color w:val="000000"/>
          <w:sz w:val="24"/>
          <w:szCs w:val="24"/>
        </w:rPr>
        <w:t xml:space="preserve"> A.S. 201</w:t>
      </w:r>
      <w:r w:rsidR="00E16B40">
        <w:rPr>
          <w:color w:val="000000"/>
          <w:sz w:val="24"/>
          <w:szCs w:val="24"/>
        </w:rPr>
        <w:t>9</w:t>
      </w:r>
      <w:r w:rsidRPr="002F429F">
        <w:rPr>
          <w:color w:val="000000"/>
          <w:sz w:val="24"/>
          <w:szCs w:val="24"/>
        </w:rPr>
        <w:t>/20</w:t>
      </w:r>
      <w:r w:rsidR="00E16B40">
        <w:rPr>
          <w:color w:val="000000"/>
          <w:sz w:val="24"/>
          <w:szCs w:val="24"/>
        </w:rPr>
        <w:t>20</w:t>
      </w:r>
    </w:p>
    <w:p w:rsidR="0022229A" w:rsidRPr="00E96639" w:rsidRDefault="0022229A" w:rsidP="0022229A">
      <w:pPr>
        <w:rPr>
          <w:sz w:val="18"/>
          <w:szCs w:val="18"/>
        </w:rPr>
      </w:pPr>
    </w:p>
    <w:p w:rsidR="00095A3F" w:rsidRPr="003D6743" w:rsidRDefault="00E678C2" w:rsidP="00095A3F">
      <w:pPr>
        <w:spacing w:line="360" w:lineRule="auto"/>
        <w:ind w:right="-143"/>
        <w:jc w:val="both"/>
        <w:rPr>
          <w:sz w:val="18"/>
          <w:szCs w:val="18"/>
        </w:rPr>
      </w:pPr>
      <w:r w:rsidRPr="003D6743">
        <w:rPr>
          <w:sz w:val="18"/>
          <w:szCs w:val="18"/>
        </w:rPr>
        <w:t xml:space="preserve">La/Il </w:t>
      </w:r>
      <w:r w:rsidR="00765D9A" w:rsidRPr="003D6743">
        <w:rPr>
          <w:sz w:val="18"/>
          <w:szCs w:val="18"/>
        </w:rPr>
        <w:t>sottoscritta/o</w:t>
      </w:r>
      <w:r w:rsidR="003C3A7B" w:rsidRPr="003D6743">
        <w:rPr>
          <w:sz w:val="18"/>
          <w:szCs w:val="18"/>
        </w:rPr>
        <w:t>____________________</w:t>
      </w:r>
      <w:r w:rsidR="009E5C8C" w:rsidRPr="003D6743">
        <w:rPr>
          <w:sz w:val="18"/>
          <w:szCs w:val="18"/>
        </w:rPr>
        <w:t>__________________________</w:t>
      </w:r>
      <w:r w:rsidR="00672C8F" w:rsidRPr="003D6743">
        <w:rPr>
          <w:sz w:val="18"/>
          <w:szCs w:val="18"/>
        </w:rPr>
        <w:t>____</w:t>
      </w:r>
      <w:r w:rsidR="00B62CAF" w:rsidRPr="003D6743">
        <w:rPr>
          <w:sz w:val="18"/>
          <w:szCs w:val="18"/>
        </w:rPr>
        <w:t>_ nata</w:t>
      </w:r>
      <w:r w:rsidR="003C3A7B" w:rsidRPr="003D6743">
        <w:rPr>
          <w:sz w:val="18"/>
          <w:szCs w:val="18"/>
        </w:rPr>
        <w:t>/o</w:t>
      </w:r>
      <w:r w:rsidRPr="003D6743">
        <w:rPr>
          <w:sz w:val="18"/>
          <w:szCs w:val="18"/>
        </w:rPr>
        <w:t xml:space="preserve"> a</w:t>
      </w:r>
      <w:r w:rsidR="003C3A7B" w:rsidRPr="003D6743">
        <w:rPr>
          <w:sz w:val="18"/>
          <w:szCs w:val="18"/>
        </w:rPr>
        <w:t>__________________________</w:t>
      </w:r>
      <w:r w:rsidR="00672C8F" w:rsidRPr="003D6743">
        <w:rPr>
          <w:sz w:val="18"/>
          <w:szCs w:val="18"/>
        </w:rPr>
        <w:t>_____</w:t>
      </w:r>
      <w:r w:rsidR="00A704A3" w:rsidRPr="003D6743">
        <w:rPr>
          <w:sz w:val="18"/>
          <w:szCs w:val="18"/>
        </w:rPr>
        <w:t>_____________</w:t>
      </w:r>
    </w:p>
    <w:p w:rsidR="00B73A94" w:rsidRPr="003D6743" w:rsidRDefault="009E5C8C" w:rsidP="00095A3F">
      <w:pPr>
        <w:spacing w:line="360" w:lineRule="auto"/>
        <w:ind w:right="-143"/>
        <w:jc w:val="both"/>
        <w:rPr>
          <w:sz w:val="18"/>
          <w:szCs w:val="18"/>
        </w:rPr>
      </w:pPr>
      <w:r w:rsidRPr="003D6743">
        <w:rPr>
          <w:sz w:val="18"/>
          <w:szCs w:val="18"/>
        </w:rPr>
        <w:t>il</w:t>
      </w:r>
      <w:r w:rsidR="003C3A7B" w:rsidRPr="003D6743">
        <w:rPr>
          <w:sz w:val="18"/>
          <w:szCs w:val="18"/>
        </w:rPr>
        <w:t xml:space="preserve"> </w:t>
      </w:r>
      <w:r w:rsidRPr="003D6743">
        <w:rPr>
          <w:sz w:val="18"/>
          <w:szCs w:val="18"/>
        </w:rPr>
        <w:t>____</w:t>
      </w:r>
      <w:r w:rsidR="003C3A7B" w:rsidRPr="003D6743">
        <w:rPr>
          <w:sz w:val="18"/>
          <w:szCs w:val="18"/>
        </w:rPr>
        <w:t>______</w:t>
      </w:r>
      <w:r w:rsidR="00E678C2" w:rsidRPr="003D6743">
        <w:rPr>
          <w:sz w:val="18"/>
          <w:szCs w:val="18"/>
        </w:rPr>
        <w:t>_____</w:t>
      </w:r>
      <w:r w:rsidR="00B73A94" w:rsidRPr="003D6743">
        <w:rPr>
          <w:sz w:val="18"/>
          <w:szCs w:val="18"/>
        </w:rPr>
        <w:t>______</w:t>
      </w:r>
      <w:r w:rsidR="00E678C2" w:rsidRPr="003D6743">
        <w:rPr>
          <w:sz w:val="18"/>
          <w:szCs w:val="18"/>
        </w:rPr>
        <w:t xml:space="preserve"> </w:t>
      </w:r>
      <w:r w:rsidRPr="003D6743">
        <w:rPr>
          <w:sz w:val="18"/>
          <w:szCs w:val="18"/>
        </w:rPr>
        <w:t>n</w:t>
      </w:r>
      <w:r w:rsidR="003C3A7B" w:rsidRPr="003D6743">
        <w:rPr>
          <w:sz w:val="18"/>
          <w:szCs w:val="18"/>
        </w:rPr>
        <w:t>azione(se nato all’estero)</w:t>
      </w:r>
      <w:r w:rsidR="00B73A94" w:rsidRPr="003D6743">
        <w:rPr>
          <w:sz w:val="18"/>
          <w:szCs w:val="18"/>
        </w:rPr>
        <w:t xml:space="preserve"> </w:t>
      </w:r>
      <w:r w:rsidR="003C3A7B" w:rsidRPr="003D6743">
        <w:rPr>
          <w:sz w:val="18"/>
          <w:szCs w:val="18"/>
        </w:rPr>
        <w:t>______________________</w:t>
      </w:r>
      <w:r w:rsidR="00E678C2" w:rsidRPr="003D6743">
        <w:rPr>
          <w:sz w:val="18"/>
          <w:szCs w:val="18"/>
        </w:rPr>
        <w:t>______</w:t>
      </w:r>
      <w:r w:rsidRPr="003D6743">
        <w:rPr>
          <w:sz w:val="18"/>
          <w:szCs w:val="18"/>
        </w:rPr>
        <w:t>_</w:t>
      </w:r>
      <w:r w:rsidR="00B73A94" w:rsidRPr="003D6743">
        <w:rPr>
          <w:sz w:val="18"/>
          <w:szCs w:val="18"/>
        </w:rPr>
        <w:t>__________</w:t>
      </w:r>
      <w:r w:rsidR="00095A3F" w:rsidRPr="003D6743">
        <w:rPr>
          <w:sz w:val="18"/>
          <w:szCs w:val="18"/>
        </w:rPr>
        <w:t>___________</w:t>
      </w:r>
      <w:r w:rsidR="00B73A94" w:rsidRPr="003D6743">
        <w:rPr>
          <w:sz w:val="18"/>
          <w:szCs w:val="18"/>
        </w:rPr>
        <w:t>_</w:t>
      </w:r>
      <w:r w:rsidR="00B25D5C" w:rsidRPr="003D6743">
        <w:rPr>
          <w:sz w:val="18"/>
          <w:szCs w:val="18"/>
        </w:rPr>
        <w:t xml:space="preserve">   </w:t>
      </w:r>
      <w:r w:rsidRPr="003D6743">
        <w:rPr>
          <w:sz w:val="18"/>
          <w:szCs w:val="18"/>
        </w:rPr>
        <w:t>r</w:t>
      </w:r>
      <w:r w:rsidR="003C3A7B" w:rsidRPr="003D6743">
        <w:rPr>
          <w:sz w:val="18"/>
          <w:szCs w:val="18"/>
        </w:rPr>
        <w:t xml:space="preserve">esidente </w:t>
      </w:r>
      <w:r w:rsidRPr="003D6743">
        <w:rPr>
          <w:sz w:val="18"/>
          <w:szCs w:val="18"/>
        </w:rPr>
        <w:t xml:space="preserve">in Cassino (FR) </w:t>
      </w:r>
    </w:p>
    <w:p w:rsidR="00B73A94" w:rsidRPr="003D6743" w:rsidRDefault="003C3A7B" w:rsidP="00672C8F">
      <w:pPr>
        <w:spacing w:line="360" w:lineRule="auto"/>
        <w:jc w:val="both"/>
        <w:rPr>
          <w:sz w:val="18"/>
          <w:szCs w:val="18"/>
        </w:rPr>
      </w:pPr>
      <w:r w:rsidRPr="003D6743">
        <w:rPr>
          <w:sz w:val="18"/>
          <w:szCs w:val="18"/>
        </w:rPr>
        <w:t>V</w:t>
      </w:r>
      <w:r w:rsidR="007D70C2" w:rsidRPr="003D6743">
        <w:rPr>
          <w:sz w:val="18"/>
          <w:szCs w:val="18"/>
        </w:rPr>
        <w:t>ia/Piazza</w:t>
      </w:r>
      <w:r w:rsidRPr="003D6743">
        <w:rPr>
          <w:sz w:val="18"/>
          <w:szCs w:val="18"/>
        </w:rPr>
        <w:t xml:space="preserve"> </w:t>
      </w:r>
      <w:r w:rsidR="009E5C8C" w:rsidRPr="003D6743">
        <w:rPr>
          <w:sz w:val="18"/>
          <w:szCs w:val="18"/>
        </w:rPr>
        <w:t>_</w:t>
      </w:r>
      <w:r w:rsidRPr="003D6743">
        <w:rPr>
          <w:sz w:val="18"/>
          <w:szCs w:val="18"/>
        </w:rPr>
        <w:t>_______________________________</w:t>
      </w:r>
      <w:r w:rsidR="009E5C8C" w:rsidRPr="003D6743">
        <w:rPr>
          <w:sz w:val="18"/>
          <w:szCs w:val="18"/>
        </w:rPr>
        <w:t>__</w:t>
      </w:r>
      <w:r w:rsidR="00B73A94" w:rsidRPr="003D6743">
        <w:rPr>
          <w:sz w:val="18"/>
          <w:szCs w:val="18"/>
        </w:rPr>
        <w:t>_____</w:t>
      </w:r>
      <w:r w:rsidR="00A704A3" w:rsidRPr="003D6743">
        <w:rPr>
          <w:sz w:val="18"/>
          <w:szCs w:val="18"/>
        </w:rPr>
        <w:t>__</w:t>
      </w:r>
      <w:r w:rsidR="00B73A94" w:rsidRPr="003D6743">
        <w:rPr>
          <w:sz w:val="18"/>
          <w:szCs w:val="18"/>
        </w:rPr>
        <w:t>_</w:t>
      </w:r>
      <w:r w:rsidR="00B25D5C" w:rsidRPr="003D6743">
        <w:rPr>
          <w:sz w:val="18"/>
          <w:szCs w:val="18"/>
        </w:rPr>
        <w:t xml:space="preserve">  </w:t>
      </w:r>
      <w:r w:rsidRPr="003D6743">
        <w:rPr>
          <w:sz w:val="18"/>
          <w:szCs w:val="18"/>
        </w:rPr>
        <w:t xml:space="preserve"> </w:t>
      </w:r>
      <w:r w:rsidR="009E5C8C" w:rsidRPr="003D6743">
        <w:rPr>
          <w:sz w:val="18"/>
          <w:szCs w:val="18"/>
        </w:rPr>
        <w:t>N°___</w:t>
      </w:r>
      <w:r w:rsidR="00E678C2" w:rsidRPr="003D6743">
        <w:rPr>
          <w:sz w:val="18"/>
          <w:szCs w:val="18"/>
        </w:rPr>
        <w:t>__</w:t>
      </w:r>
      <w:r w:rsidR="00B62CAF" w:rsidRPr="003D6743">
        <w:rPr>
          <w:sz w:val="18"/>
          <w:szCs w:val="18"/>
        </w:rPr>
        <w:t>_ telefono</w:t>
      </w:r>
      <w:r w:rsidRPr="003D6743">
        <w:rPr>
          <w:sz w:val="18"/>
          <w:szCs w:val="18"/>
        </w:rPr>
        <w:t xml:space="preserve"> ab</w:t>
      </w:r>
      <w:r w:rsidR="009E5C8C" w:rsidRPr="003D6743">
        <w:rPr>
          <w:sz w:val="18"/>
          <w:szCs w:val="18"/>
        </w:rPr>
        <w:t>itazione</w:t>
      </w:r>
      <w:r w:rsidR="001138B8" w:rsidRPr="003D6743">
        <w:rPr>
          <w:sz w:val="18"/>
          <w:szCs w:val="18"/>
        </w:rPr>
        <w:t>:</w:t>
      </w:r>
      <w:r w:rsidRPr="003D6743">
        <w:rPr>
          <w:sz w:val="18"/>
          <w:szCs w:val="18"/>
        </w:rPr>
        <w:t xml:space="preserve"> </w:t>
      </w:r>
      <w:r w:rsidR="009E5C8C" w:rsidRPr="003D6743">
        <w:rPr>
          <w:sz w:val="18"/>
          <w:szCs w:val="18"/>
        </w:rPr>
        <w:t>___</w:t>
      </w:r>
      <w:r w:rsidRPr="003D6743">
        <w:rPr>
          <w:sz w:val="18"/>
          <w:szCs w:val="18"/>
        </w:rPr>
        <w:t>__________________</w:t>
      </w:r>
      <w:r w:rsidR="009E5C8C" w:rsidRPr="003D6743">
        <w:rPr>
          <w:sz w:val="18"/>
          <w:szCs w:val="18"/>
        </w:rPr>
        <w:t>___</w:t>
      </w:r>
      <w:r w:rsidR="00B73A94" w:rsidRPr="003D6743">
        <w:rPr>
          <w:sz w:val="18"/>
          <w:szCs w:val="18"/>
        </w:rPr>
        <w:t>_______</w:t>
      </w:r>
      <w:r w:rsidR="00A704A3" w:rsidRPr="003D6743">
        <w:rPr>
          <w:sz w:val="18"/>
          <w:szCs w:val="18"/>
        </w:rPr>
        <w:t>________</w:t>
      </w:r>
      <w:r w:rsidRPr="003D6743">
        <w:rPr>
          <w:sz w:val="18"/>
          <w:szCs w:val="18"/>
        </w:rPr>
        <w:t xml:space="preserve"> </w:t>
      </w:r>
      <w:r w:rsidR="00672C8F" w:rsidRPr="003D6743">
        <w:rPr>
          <w:sz w:val="18"/>
          <w:szCs w:val="18"/>
        </w:rPr>
        <w:t xml:space="preserve"> </w:t>
      </w:r>
    </w:p>
    <w:p w:rsidR="00B73A94" w:rsidRPr="003D6743" w:rsidRDefault="009E5C8C" w:rsidP="00672C8F">
      <w:pPr>
        <w:spacing w:line="360" w:lineRule="auto"/>
        <w:jc w:val="both"/>
        <w:rPr>
          <w:sz w:val="18"/>
          <w:szCs w:val="18"/>
        </w:rPr>
      </w:pPr>
      <w:r w:rsidRPr="003D6743">
        <w:rPr>
          <w:sz w:val="18"/>
          <w:szCs w:val="18"/>
        </w:rPr>
        <w:t>c</w:t>
      </w:r>
      <w:r w:rsidR="003C3A7B" w:rsidRPr="003D6743">
        <w:rPr>
          <w:sz w:val="18"/>
          <w:szCs w:val="18"/>
        </w:rPr>
        <w:t>ell</w:t>
      </w:r>
      <w:r w:rsidR="001138B8" w:rsidRPr="003D6743">
        <w:rPr>
          <w:sz w:val="18"/>
          <w:szCs w:val="18"/>
        </w:rPr>
        <w:t>:</w:t>
      </w:r>
      <w:r w:rsidR="00B73A94" w:rsidRPr="003D6743">
        <w:rPr>
          <w:sz w:val="18"/>
          <w:szCs w:val="18"/>
        </w:rPr>
        <w:t xml:space="preserve"> </w:t>
      </w:r>
      <w:r w:rsidR="00B25D5C" w:rsidRPr="003D6743">
        <w:rPr>
          <w:sz w:val="18"/>
          <w:szCs w:val="18"/>
        </w:rPr>
        <w:t xml:space="preserve">  </w:t>
      </w:r>
      <w:r w:rsidR="003C3A7B" w:rsidRPr="003D6743">
        <w:rPr>
          <w:sz w:val="18"/>
          <w:szCs w:val="18"/>
        </w:rPr>
        <w:t>_______________________</w:t>
      </w:r>
      <w:r w:rsidR="001138B8" w:rsidRPr="003D6743">
        <w:rPr>
          <w:sz w:val="18"/>
          <w:szCs w:val="18"/>
        </w:rPr>
        <w:t>__</w:t>
      </w:r>
      <w:r w:rsidR="00672C8F" w:rsidRPr="003D6743">
        <w:rPr>
          <w:sz w:val="18"/>
          <w:szCs w:val="18"/>
        </w:rPr>
        <w:t>_</w:t>
      </w:r>
      <w:r w:rsidR="00B73A94" w:rsidRPr="003D6743">
        <w:rPr>
          <w:sz w:val="18"/>
          <w:szCs w:val="18"/>
        </w:rPr>
        <w:t>___________________</w:t>
      </w:r>
      <w:r w:rsidR="00095A3F" w:rsidRPr="003D6743">
        <w:rPr>
          <w:sz w:val="18"/>
          <w:szCs w:val="18"/>
        </w:rPr>
        <w:t>__</w:t>
      </w:r>
      <w:r w:rsidR="00B73A94" w:rsidRPr="003D6743">
        <w:rPr>
          <w:sz w:val="18"/>
          <w:szCs w:val="18"/>
        </w:rPr>
        <w:t>_</w:t>
      </w:r>
      <w:r w:rsidR="00B25D5C" w:rsidRPr="003D6743">
        <w:rPr>
          <w:sz w:val="18"/>
          <w:szCs w:val="18"/>
        </w:rPr>
        <w:t xml:space="preserve">    </w:t>
      </w:r>
      <w:r w:rsidR="003C3A7B" w:rsidRPr="003D6743">
        <w:rPr>
          <w:sz w:val="18"/>
          <w:szCs w:val="18"/>
        </w:rPr>
        <w:t xml:space="preserve"> e-mail _________________________________</w:t>
      </w:r>
      <w:r w:rsidR="00B73A94" w:rsidRPr="003D6743">
        <w:rPr>
          <w:sz w:val="18"/>
          <w:szCs w:val="18"/>
        </w:rPr>
        <w:t>______________</w:t>
      </w:r>
      <w:r w:rsidR="00B25D5C" w:rsidRPr="003D6743">
        <w:rPr>
          <w:sz w:val="18"/>
          <w:szCs w:val="18"/>
        </w:rPr>
        <w:t>_____</w:t>
      </w:r>
      <w:r w:rsidR="00B73A94" w:rsidRPr="003D6743">
        <w:rPr>
          <w:sz w:val="18"/>
          <w:szCs w:val="18"/>
        </w:rPr>
        <w:t>__</w:t>
      </w:r>
      <w:r w:rsidR="00765D9A" w:rsidRPr="003D6743">
        <w:rPr>
          <w:sz w:val="18"/>
          <w:szCs w:val="18"/>
        </w:rPr>
        <w:t xml:space="preserve"> </w:t>
      </w:r>
    </w:p>
    <w:p w:rsidR="008E0337" w:rsidRPr="003D6743" w:rsidRDefault="00B73A94" w:rsidP="00672C8F">
      <w:pPr>
        <w:spacing w:line="360" w:lineRule="auto"/>
        <w:jc w:val="both"/>
        <w:rPr>
          <w:sz w:val="18"/>
          <w:szCs w:val="18"/>
        </w:rPr>
      </w:pPr>
      <w:r w:rsidRPr="003D6743">
        <w:rPr>
          <w:sz w:val="18"/>
          <w:szCs w:val="18"/>
        </w:rPr>
        <w:t>C.F.</w:t>
      </w:r>
      <w:r w:rsidR="003C3A7B" w:rsidRPr="003D6743">
        <w:rPr>
          <w:sz w:val="18"/>
          <w:szCs w:val="18"/>
        </w:rPr>
        <w:t xml:space="preserve">  </w:t>
      </w:r>
      <w:r w:rsidR="00647281" w:rsidRPr="003D6743">
        <w:rPr>
          <w:sz w:val="18"/>
          <w:szCs w:val="18"/>
        </w:rPr>
        <w:t>_________________________</w:t>
      </w:r>
      <w:r w:rsidRPr="003D6743">
        <w:rPr>
          <w:sz w:val="18"/>
          <w:szCs w:val="18"/>
        </w:rPr>
        <w:t>__________</w:t>
      </w:r>
      <w:r w:rsidR="008E0337" w:rsidRPr="003D6743">
        <w:rPr>
          <w:sz w:val="18"/>
          <w:szCs w:val="18"/>
        </w:rPr>
        <w:t xml:space="preserve">   quale genitore/esercente la potestà genitoriale del/i minore/i sotto indicato/i con la presente</w:t>
      </w:r>
    </w:p>
    <w:p w:rsidR="008E0337" w:rsidRPr="003D6743" w:rsidRDefault="008E0337" w:rsidP="008E0337">
      <w:pPr>
        <w:suppressAutoHyphens w:val="0"/>
        <w:jc w:val="center"/>
        <w:rPr>
          <w:b/>
          <w:sz w:val="18"/>
          <w:szCs w:val="18"/>
          <w:lang w:eastAsia="it-IT"/>
        </w:rPr>
      </w:pPr>
      <w:r w:rsidRPr="003D6743">
        <w:rPr>
          <w:b/>
          <w:sz w:val="18"/>
          <w:szCs w:val="18"/>
          <w:lang w:eastAsia="it-IT"/>
        </w:rPr>
        <w:t>CHIEDE</w:t>
      </w:r>
    </w:p>
    <w:p w:rsidR="008E0337" w:rsidRPr="003D6743" w:rsidRDefault="008E0337" w:rsidP="008E0337">
      <w:pPr>
        <w:suppressAutoHyphens w:val="0"/>
        <w:rPr>
          <w:b/>
          <w:sz w:val="18"/>
          <w:szCs w:val="18"/>
          <w:lang w:eastAsia="it-IT"/>
        </w:rPr>
      </w:pPr>
      <w:r w:rsidRPr="003D6743">
        <w:rPr>
          <w:b/>
          <w:sz w:val="18"/>
          <w:szCs w:val="18"/>
          <w:lang w:eastAsia="it-IT"/>
        </w:rPr>
        <w:t xml:space="preserve"> </w:t>
      </w:r>
      <w:r w:rsidR="00B62CAF" w:rsidRPr="003D6743">
        <w:rPr>
          <w:sz w:val="18"/>
          <w:szCs w:val="18"/>
          <w:lang w:eastAsia="it-IT"/>
        </w:rPr>
        <w:t>L’iscrizione</w:t>
      </w:r>
      <w:r w:rsidRPr="003D6743">
        <w:rPr>
          <w:sz w:val="18"/>
          <w:szCs w:val="18"/>
          <w:lang w:eastAsia="it-IT"/>
        </w:rPr>
        <w:t xml:space="preserve"> al servizio del trasporto scolastico </w:t>
      </w:r>
      <w:r w:rsidR="00CF1499" w:rsidRPr="003D6743">
        <w:rPr>
          <w:sz w:val="18"/>
          <w:szCs w:val="18"/>
          <w:lang w:eastAsia="it-IT"/>
        </w:rPr>
        <w:t xml:space="preserve">per disabili </w:t>
      </w:r>
      <w:r w:rsidRPr="003D6743">
        <w:rPr>
          <w:sz w:val="18"/>
          <w:szCs w:val="18"/>
          <w:lang w:eastAsia="it-IT"/>
        </w:rPr>
        <w:t xml:space="preserve">: </w:t>
      </w:r>
    </w:p>
    <w:p w:rsidR="008E0337" w:rsidRPr="003D6743" w:rsidRDefault="008E0337" w:rsidP="008E0337">
      <w:pPr>
        <w:rPr>
          <w:sz w:val="18"/>
          <w:szCs w:val="18"/>
        </w:rPr>
      </w:pPr>
      <w:r w:rsidRPr="003D6743">
        <w:rPr>
          <w:sz w:val="18"/>
          <w:szCs w:val="18"/>
        </w:rPr>
        <w:t xml:space="preserve"> </w:t>
      </w:r>
    </w:p>
    <w:tbl>
      <w:tblPr>
        <w:tblW w:w="0" w:type="auto"/>
        <w:tblInd w:w="207" w:type="dxa"/>
        <w:tblLayout w:type="fixed"/>
        <w:tblCellMar>
          <w:left w:w="70" w:type="dxa"/>
          <w:right w:w="70" w:type="dxa"/>
        </w:tblCellMar>
        <w:tblLook w:val="0000"/>
      </w:tblPr>
      <w:tblGrid>
        <w:gridCol w:w="3691"/>
        <w:gridCol w:w="1129"/>
        <w:gridCol w:w="1701"/>
        <w:gridCol w:w="2556"/>
        <w:gridCol w:w="425"/>
        <w:gridCol w:w="431"/>
      </w:tblGrid>
      <w:tr w:rsidR="008E0337" w:rsidRPr="003D6743" w:rsidTr="00144F36">
        <w:trPr>
          <w:cantSplit/>
          <w:trHeight w:val="122"/>
        </w:trPr>
        <w:tc>
          <w:tcPr>
            <w:tcW w:w="4820" w:type="dxa"/>
            <w:gridSpan w:val="2"/>
            <w:vMerge w:val="restart"/>
            <w:tcBorders>
              <w:top w:val="single" w:sz="4" w:space="0" w:color="000000"/>
              <w:left w:val="single" w:sz="4" w:space="0" w:color="000000"/>
              <w:bottom w:val="single" w:sz="4" w:space="0" w:color="000000"/>
            </w:tcBorders>
            <w:shd w:val="clear" w:color="auto" w:fill="auto"/>
            <w:vAlign w:val="center"/>
          </w:tcPr>
          <w:p w:rsidR="008E0337" w:rsidRPr="003D6743" w:rsidRDefault="008E0337" w:rsidP="008E0337">
            <w:pPr>
              <w:snapToGrid w:val="0"/>
              <w:rPr>
                <w:sz w:val="18"/>
                <w:szCs w:val="18"/>
                <w:shd w:val="clear" w:color="auto" w:fill="FFFFFF"/>
              </w:rPr>
            </w:pPr>
            <w:r w:rsidRPr="003D6743">
              <w:rPr>
                <w:sz w:val="18"/>
                <w:szCs w:val="18"/>
                <w:shd w:val="clear" w:color="auto" w:fill="FFFFFF"/>
              </w:rPr>
              <w:t xml:space="preserve">Cognome </w:t>
            </w:r>
          </w:p>
          <w:p w:rsidR="008E0337" w:rsidRPr="003D6743" w:rsidRDefault="008E0337" w:rsidP="008E0337">
            <w:pPr>
              <w:rPr>
                <w:sz w:val="18"/>
                <w:szCs w:val="18"/>
                <w:shd w:val="clear" w:color="auto" w:fill="FFFFFF"/>
              </w:rPr>
            </w:pPr>
          </w:p>
        </w:tc>
        <w:tc>
          <w:tcPr>
            <w:tcW w:w="4257" w:type="dxa"/>
            <w:gridSpan w:val="2"/>
            <w:vMerge w:val="restart"/>
            <w:tcBorders>
              <w:top w:val="single" w:sz="4" w:space="0" w:color="000000"/>
              <w:left w:val="single" w:sz="4" w:space="0" w:color="000000"/>
              <w:bottom w:val="single" w:sz="4" w:space="0" w:color="000000"/>
            </w:tcBorders>
            <w:shd w:val="clear" w:color="auto" w:fill="auto"/>
            <w:vAlign w:val="center"/>
          </w:tcPr>
          <w:p w:rsidR="008E0337" w:rsidRPr="003D6743" w:rsidRDefault="008E0337" w:rsidP="008E0337">
            <w:pPr>
              <w:snapToGrid w:val="0"/>
              <w:rPr>
                <w:sz w:val="18"/>
                <w:szCs w:val="18"/>
                <w:shd w:val="clear" w:color="auto" w:fill="FFFFFF"/>
              </w:rPr>
            </w:pPr>
            <w:r w:rsidRPr="003D6743">
              <w:rPr>
                <w:sz w:val="18"/>
                <w:szCs w:val="18"/>
                <w:shd w:val="clear" w:color="auto" w:fill="FFFFFF"/>
              </w:rPr>
              <w:t xml:space="preserve">Nome </w:t>
            </w:r>
          </w:p>
          <w:p w:rsidR="008E0337" w:rsidRPr="003D6743" w:rsidRDefault="008E0337" w:rsidP="008E0337">
            <w:pPr>
              <w:rPr>
                <w:sz w:val="18"/>
                <w:szCs w:val="18"/>
                <w:shd w:val="clear" w:color="auto" w:fill="FFFFFF"/>
              </w:rPr>
            </w:pPr>
          </w:p>
        </w:tc>
        <w:tc>
          <w:tcPr>
            <w:tcW w:w="856" w:type="dxa"/>
            <w:gridSpan w:val="2"/>
            <w:tcBorders>
              <w:top w:val="single" w:sz="4" w:space="0" w:color="000000"/>
              <w:left w:val="single" w:sz="4" w:space="0" w:color="000000"/>
              <w:bottom w:val="single" w:sz="4" w:space="0" w:color="000000"/>
              <w:right w:val="single" w:sz="4" w:space="0" w:color="000000"/>
            </w:tcBorders>
            <w:shd w:val="clear" w:color="auto" w:fill="auto"/>
          </w:tcPr>
          <w:p w:rsidR="008E0337" w:rsidRPr="003D6743" w:rsidRDefault="008E0337" w:rsidP="008E0337">
            <w:pPr>
              <w:snapToGrid w:val="0"/>
              <w:rPr>
                <w:sz w:val="18"/>
                <w:szCs w:val="18"/>
                <w:shd w:val="clear" w:color="auto" w:fill="FFFFFF"/>
              </w:rPr>
            </w:pPr>
            <w:r w:rsidRPr="003D6743">
              <w:rPr>
                <w:sz w:val="18"/>
                <w:szCs w:val="18"/>
                <w:shd w:val="clear" w:color="auto" w:fill="FFFFFF"/>
              </w:rPr>
              <w:t>sesso</w:t>
            </w:r>
          </w:p>
        </w:tc>
      </w:tr>
      <w:tr w:rsidR="008E0337" w:rsidRPr="003D6743" w:rsidTr="00AA7312">
        <w:trPr>
          <w:cantSplit/>
          <w:trHeight w:val="348"/>
        </w:trPr>
        <w:tc>
          <w:tcPr>
            <w:tcW w:w="4820" w:type="dxa"/>
            <w:gridSpan w:val="2"/>
            <w:vMerge/>
            <w:tcBorders>
              <w:top w:val="single" w:sz="4" w:space="0" w:color="000000"/>
              <w:left w:val="single" w:sz="4" w:space="0" w:color="000000"/>
              <w:bottom w:val="single" w:sz="4" w:space="0" w:color="000000"/>
            </w:tcBorders>
            <w:shd w:val="clear" w:color="auto" w:fill="auto"/>
          </w:tcPr>
          <w:p w:rsidR="008E0337" w:rsidRPr="003D6743" w:rsidRDefault="008E0337" w:rsidP="008E0337">
            <w:pPr>
              <w:snapToGrid w:val="0"/>
              <w:rPr>
                <w:sz w:val="18"/>
                <w:szCs w:val="18"/>
                <w:shd w:val="clear" w:color="auto" w:fill="FFFFFF"/>
              </w:rPr>
            </w:pPr>
          </w:p>
        </w:tc>
        <w:tc>
          <w:tcPr>
            <w:tcW w:w="4257" w:type="dxa"/>
            <w:gridSpan w:val="2"/>
            <w:vMerge/>
            <w:tcBorders>
              <w:top w:val="single" w:sz="4" w:space="0" w:color="000000"/>
              <w:left w:val="single" w:sz="4" w:space="0" w:color="000000"/>
              <w:bottom w:val="single" w:sz="4" w:space="0" w:color="000000"/>
            </w:tcBorders>
            <w:shd w:val="clear" w:color="auto" w:fill="auto"/>
          </w:tcPr>
          <w:p w:rsidR="008E0337" w:rsidRPr="003D6743" w:rsidRDefault="008E0337" w:rsidP="008E0337">
            <w:pPr>
              <w:snapToGrid w:val="0"/>
              <w:rPr>
                <w:sz w:val="18"/>
                <w:szCs w:val="18"/>
                <w:shd w:val="clear" w:color="auto" w:fill="FFFFFF"/>
              </w:rPr>
            </w:pPr>
          </w:p>
        </w:tc>
        <w:tc>
          <w:tcPr>
            <w:tcW w:w="425" w:type="dxa"/>
            <w:tcBorders>
              <w:top w:val="single" w:sz="4" w:space="0" w:color="000000"/>
              <w:left w:val="single" w:sz="4" w:space="0" w:color="000000"/>
              <w:bottom w:val="single" w:sz="4" w:space="0" w:color="000000"/>
            </w:tcBorders>
            <w:shd w:val="clear" w:color="auto" w:fill="auto"/>
          </w:tcPr>
          <w:p w:rsidR="008E0337" w:rsidRPr="003D6743" w:rsidRDefault="008E0337" w:rsidP="008E0337">
            <w:pPr>
              <w:snapToGrid w:val="0"/>
              <w:rPr>
                <w:sz w:val="18"/>
                <w:szCs w:val="18"/>
                <w:shd w:val="clear" w:color="auto" w:fill="FFFFFF"/>
              </w:rPr>
            </w:pPr>
            <w:r w:rsidRPr="003D6743">
              <w:rPr>
                <w:sz w:val="18"/>
                <w:szCs w:val="18"/>
                <w:shd w:val="clear" w:color="auto" w:fill="FFFFFF"/>
              </w:rPr>
              <w:t>M</w:t>
            </w:r>
          </w:p>
        </w:tc>
        <w:tc>
          <w:tcPr>
            <w:tcW w:w="431" w:type="dxa"/>
            <w:tcBorders>
              <w:top w:val="single" w:sz="4" w:space="0" w:color="000000"/>
              <w:left w:val="single" w:sz="4" w:space="0" w:color="000000"/>
              <w:bottom w:val="single" w:sz="4" w:space="0" w:color="000000"/>
              <w:right w:val="single" w:sz="4" w:space="0" w:color="000000"/>
            </w:tcBorders>
            <w:shd w:val="clear" w:color="auto" w:fill="auto"/>
          </w:tcPr>
          <w:p w:rsidR="008E0337" w:rsidRPr="003D6743" w:rsidRDefault="008E0337" w:rsidP="008E0337">
            <w:pPr>
              <w:snapToGrid w:val="0"/>
              <w:rPr>
                <w:sz w:val="18"/>
                <w:szCs w:val="18"/>
                <w:shd w:val="clear" w:color="auto" w:fill="FFFFFF"/>
              </w:rPr>
            </w:pPr>
            <w:r w:rsidRPr="003D6743">
              <w:rPr>
                <w:sz w:val="18"/>
                <w:szCs w:val="18"/>
                <w:shd w:val="clear" w:color="auto" w:fill="FFFFFF"/>
              </w:rPr>
              <w:t>F</w:t>
            </w:r>
          </w:p>
        </w:tc>
      </w:tr>
      <w:tr w:rsidR="008E0337" w:rsidRPr="003D6743" w:rsidTr="00AA7312">
        <w:trPr>
          <w:cantSplit/>
          <w:trHeight w:val="537"/>
        </w:trPr>
        <w:tc>
          <w:tcPr>
            <w:tcW w:w="3691" w:type="dxa"/>
            <w:tcBorders>
              <w:top w:val="single" w:sz="4" w:space="0" w:color="000000"/>
              <w:left w:val="single" w:sz="4" w:space="0" w:color="000000"/>
              <w:bottom w:val="single" w:sz="4" w:space="0" w:color="000000"/>
            </w:tcBorders>
            <w:shd w:val="clear" w:color="auto" w:fill="auto"/>
          </w:tcPr>
          <w:p w:rsidR="008E0337" w:rsidRPr="003D6743" w:rsidRDefault="008E0337" w:rsidP="008E0337">
            <w:pPr>
              <w:snapToGrid w:val="0"/>
              <w:rPr>
                <w:sz w:val="18"/>
                <w:szCs w:val="18"/>
                <w:shd w:val="clear" w:color="auto" w:fill="FFFFFF"/>
              </w:rPr>
            </w:pPr>
            <w:r w:rsidRPr="003D6743">
              <w:rPr>
                <w:sz w:val="18"/>
                <w:szCs w:val="18"/>
                <w:shd w:val="clear" w:color="auto" w:fill="FFFFFF"/>
              </w:rPr>
              <w:t xml:space="preserve">luogo di nascita </w:t>
            </w:r>
          </w:p>
          <w:p w:rsidR="008E0337" w:rsidRPr="003D6743" w:rsidRDefault="008E0337" w:rsidP="008E0337">
            <w:pPr>
              <w:rPr>
                <w:sz w:val="18"/>
                <w:szCs w:val="18"/>
                <w:shd w:val="clear" w:color="auto" w:fill="FFFFFF"/>
              </w:rPr>
            </w:pPr>
          </w:p>
        </w:tc>
        <w:tc>
          <w:tcPr>
            <w:tcW w:w="2830" w:type="dxa"/>
            <w:gridSpan w:val="2"/>
            <w:tcBorders>
              <w:top w:val="single" w:sz="4" w:space="0" w:color="000000"/>
              <w:left w:val="single" w:sz="4" w:space="0" w:color="000000"/>
              <w:bottom w:val="single" w:sz="4" w:space="0" w:color="000000"/>
            </w:tcBorders>
            <w:shd w:val="clear" w:color="auto" w:fill="auto"/>
          </w:tcPr>
          <w:p w:rsidR="008E0337" w:rsidRPr="003D6743" w:rsidRDefault="008E0337" w:rsidP="008E0337">
            <w:pPr>
              <w:snapToGrid w:val="0"/>
              <w:rPr>
                <w:sz w:val="18"/>
                <w:szCs w:val="18"/>
                <w:shd w:val="clear" w:color="auto" w:fill="FFFFFF"/>
              </w:rPr>
            </w:pPr>
            <w:r w:rsidRPr="003D6743">
              <w:rPr>
                <w:sz w:val="18"/>
                <w:szCs w:val="18"/>
                <w:shd w:val="clear" w:color="auto" w:fill="FFFFFF"/>
              </w:rPr>
              <w:t>data di nascita</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Pr>
          <w:p w:rsidR="008E0337" w:rsidRPr="003D6743" w:rsidRDefault="008E0337" w:rsidP="008E0337">
            <w:pPr>
              <w:snapToGrid w:val="0"/>
              <w:rPr>
                <w:sz w:val="18"/>
                <w:szCs w:val="18"/>
                <w:shd w:val="clear" w:color="auto" w:fill="FFFFFF"/>
              </w:rPr>
            </w:pPr>
            <w:r w:rsidRPr="003D6743">
              <w:rPr>
                <w:sz w:val="18"/>
                <w:szCs w:val="18"/>
                <w:shd w:val="clear" w:color="auto" w:fill="FFFFFF"/>
              </w:rPr>
              <w:t>Nazione (per i nati all’estero)</w:t>
            </w:r>
          </w:p>
        </w:tc>
      </w:tr>
      <w:tr w:rsidR="008E0337" w:rsidRPr="003D6743" w:rsidTr="00144F36">
        <w:trPr>
          <w:cantSplit/>
          <w:trHeight w:val="439"/>
        </w:trPr>
        <w:tc>
          <w:tcPr>
            <w:tcW w:w="993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E0337" w:rsidRPr="003D6743" w:rsidRDefault="008E0337" w:rsidP="008E0337">
            <w:pPr>
              <w:snapToGrid w:val="0"/>
              <w:rPr>
                <w:sz w:val="18"/>
                <w:szCs w:val="18"/>
                <w:shd w:val="clear" w:color="auto" w:fill="FFFFFF"/>
              </w:rPr>
            </w:pPr>
            <w:r w:rsidRPr="003D6743">
              <w:rPr>
                <w:sz w:val="18"/>
                <w:szCs w:val="18"/>
                <w:shd w:val="clear" w:color="auto" w:fill="FFFFFF"/>
              </w:rPr>
              <w:t xml:space="preserve">codice fiscale    </w:t>
            </w:r>
          </w:p>
        </w:tc>
      </w:tr>
      <w:tr w:rsidR="008E0337" w:rsidRPr="003D6743" w:rsidTr="00144F36">
        <w:trPr>
          <w:cantSplit/>
          <w:trHeight w:val="439"/>
        </w:trPr>
        <w:tc>
          <w:tcPr>
            <w:tcW w:w="993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E0337" w:rsidRPr="003D6743" w:rsidRDefault="008E0337" w:rsidP="008E0337">
            <w:pPr>
              <w:snapToGrid w:val="0"/>
              <w:spacing w:line="276" w:lineRule="auto"/>
              <w:jc w:val="both"/>
              <w:rPr>
                <w:sz w:val="18"/>
                <w:szCs w:val="18"/>
                <w:shd w:val="clear" w:color="auto" w:fill="FFFFFF"/>
              </w:rPr>
            </w:pPr>
            <w:r w:rsidRPr="003D6743">
              <w:rPr>
                <w:sz w:val="18"/>
                <w:szCs w:val="18"/>
                <w:shd w:val="clear" w:color="auto" w:fill="FFFFFF"/>
              </w:rPr>
              <w:t xml:space="preserve">scuola frequentata: </w:t>
            </w:r>
          </w:p>
          <w:p w:rsidR="008E0337" w:rsidRPr="003D6743" w:rsidRDefault="008E0337" w:rsidP="008E0337">
            <w:pPr>
              <w:snapToGrid w:val="0"/>
              <w:spacing w:line="276" w:lineRule="auto"/>
              <w:jc w:val="both"/>
              <w:rPr>
                <w:sz w:val="18"/>
                <w:szCs w:val="18"/>
                <w:shd w:val="clear" w:color="auto" w:fill="FFFFFF"/>
              </w:rPr>
            </w:pPr>
            <w:r w:rsidRPr="003D6743">
              <w:rPr>
                <w:sz w:val="18"/>
                <w:szCs w:val="18"/>
                <w:shd w:val="clear" w:color="auto" w:fill="FFFFFF"/>
              </w:rPr>
              <w:t>plesso______________________________________ Classe: ____________  Sez._______________</w:t>
            </w:r>
          </w:p>
        </w:tc>
      </w:tr>
    </w:tbl>
    <w:p w:rsidR="008E0337" w:rsidRPr="003D6743" w:rsidRDefault="008E0337" w:rsidP="008E0337">
      <w:pPr>
        <w:shd w:val="clear" w:color="auto" w:fill="FFFFFF"/>
        <w:suppressAutoHyphens w:val="0"/>
        <w:rPr>
          <w:color w:val="000000"/>
          <w:sz w:val="18"/>
          <w:szCs w:val="18"/>
          <w:lang w:eastAsia="it-IT"/>
        </w:rPr>
      </w:pPr>
    </w:p>
    <w:p w:rsidR="008E0337" w:rsidRPr="003D6743" w:rsidRDefault="008E0337" w:rsidP="008E0337">
      <w:pPr>
        <w:rPr>
          <w:sz w:val="22"/>
          <w:szCs w:val="22"/>
        </w:rPr>
      </w:pPr>
    </w:p>
    <w:p w:rsidR="008E0337" w:rsidRPr="003D6743" w:rsidRDefault="003C3A7B" w:rsidP="00765D9A">
      <w:pPr>
        <w:jc w:val="both"/>
        <w:rPr>
          <w:sz w:val="18"/>
          <w:szCs w:val="18"/>
        </w:rPr>
      </w:pPr>
      <w:r w:rsidRPr="003D6743">
        <w:rPr>
          <w:sz w:val="18"/>
          <w:szCs w:val="18"/>
        </w:rPr>
        <w:t>in relazione alla presente domanda, valendosi delle disposizioni di cui agli artt. 5, 46 e 47 del T.U. della normativa sulla documentazione amministrativa di cui al  D.P.R. n° 445/2000,</w:t>
      </w:r>
    </w:p>
    <w:p w:rsidR="00787ECC" w:rsidRPr="003D6743" w:rsidRDefault="00787ECC" w:rsidP="00765D9A">
      <w:pPr>
        <w:jc w:val="center"/>
        <w:rPr>
          <w:b/>
          <w:sz w:val="18"/>
          <w:szCs w:val="18"/>
        </w:rPr>
      </w:pPr>
    </w:p>
    <w:p w:rsidR="008E0337" w:rsidRPr="003D6743" w:rsidRDefault="00E96639" w:rsidP="00765D9A">
      <w:pPr>
        <w:jc w:val="center"/>
        <w:rPr>
          <w:b/>
          <w:sz w:val="18"/>
          <w:szCs w:val="18"/>
        </w:rPr>
      </w:pPr>
      <w:r w:rsidRPr="003D6743">
        <w:rPr>
          <w:b/>
          <w:sz w:val="18"/>
          <w:szCs w:val="18"/>
        </w:rPr>
        <w:t>CONSAPEVOLE</w:t>
      </w:r>
    </w:p>
    <w:p w:rsidR="00787ECC" w:rsidRPr="003D6743" w:rsidRDefault="00787ECC" w:rsidP="00765D9A">
      <w:pPr>
        <w:jc w:val="center"/>
        <w:rPr>
          <w:b/>
          <w:sz w:val="18"/>
          <w:szCs w:val="18"/>
        </w:rPr>
      </w:pPr>
    </w:p>
    <w:p w:rsidR="003C3A7B" w:rsidRPr="003D6743" w:rsidRDefault="003C3A7B" w:rsidP="00765D9A">
      <w:pPr>
        <w:jc w:val="both"/>
        <w:rPr>
          <w:sz w:val="18"/>
          <w:szCs w:val="18"/>
        </w:rPr>
      </w:pPr>
      <w:r w:rsidRPr="003D6743">
        <w:rPr>
          <w:sz w:val="18"/>
          <w:szCs w:val="18"/>
        </w:rPr>
        <w:t xml:space="preserve">ai sensi degli artt.71, 75 e 76 del D.P.R. n.445/2000 delle responsabilità penali che si assume per falsità in atti e dichiarazioni mendaci, che potranno essere eseguiti controlli diretti ad accertare le informazioni fornite; che qualsiasi variazione dei dati dichiarati al momento dell’iscrizione e l’eventuale rinuncia al servizio richiesto, dovranno essere tempestivamente comunicati per iscritto all’Ufficio </w:t>
      </w:r>
      <w:r w:rsidR="007D70C2" w:rsidRPr="003D6743">
        <w:rPr>
          <w:sz w:val="18"/>
          <w:szCs w:val="18"/>
        </w:rPr>
        <w:t>Trasporti</w:t>
      </w:r>
      <w:r w:rsidRPr="003D6743">
        <w:rPr>
          <w:sz w:val="18"/>
          <w:szCs w:val="18"/>
        </w:rPr>
        <w:t xml:space="preserve"> Scolastici del Comune di </w:t>
      </w:r>
      <w:r w:rsidR="007D70C2" w:rsidRPr="003D6743">
        <w:rPr>
          <w:sz w:val="18"/>
          <w:szCs w:val="18"/>
        </w:rPr>
        <w:t>Cassino</w:t>
      </w:r>
      <w:r w:rsidRPr="003D6743">
        <w:rPr>
          <w:sz w:val="18"/>
          <w:szCs w:val="18"/>
        </w:rPr>
        <w:t xml:space="preserve">;  </w:t>
      </w:r>
    </w:p>
    <w:p w:rsidR="003C3A7B" w:rsidRPr="003D6743" w:rsidRDefault="007D70C2" w:rsidP="007314F1">
      <w:pPr>
        <w:jc w:val="center"/>
        <w:rPr>
          <w:b/>
        </w:rPr>
      </w:pPr>
      <w:r w:rsidRPr="003D6743">
        <w:rPr>
          <w:b/>
        </w:rPr>
        <w:t>DICHIARA</w:t>
      </w:r>
    </w:p>
    <w:p w:rsidR="003D6743" w:rsidRPr="003D6743" w:rsidRDefault="003D6743" w:rsidP="007314F1">
      <w:pPr>
        <w:jc w:val="center"/>
        <w:rPr>
          <w:b/>
        </w:rPr>
      </w:pPr>
    </w:p>
    <w:p w:rsidR="003D6743" w:rsidRPr="003D6743" w:rsidRDefault="003D6743" w:rsidP="003D6743">
      <w:pPr>
        <w:pStyle w:val="Testonormale2"/>
        <w:numPr>
          <w:ilvl w:val="0"/>
          <w:numId w:val="22"/>
        </w:numPr>
        <w:tabs>
          <w:tab w:val="left" w:pos="567"/>
        </w:tabs>
        <w:ind w:hanging="474"/>
        <w:jc w:val="both"/>
        <w:rPr>
          <w:rFonts w:ascii="Times New Roman" w:hAnsi="Times New Roman"/>
          <w:sz w:val="18"/>
          <w:szCs w:val="18"/>
        </w:rPr>
      </w:pPr>
      <w:r w:rsidRPr="003D6743">
        <w:rPr>
          <w:rFonts w:ascii="Times New Roman" w:hAnsi="Times New Roman"/>
          <w:sz w:val="18"/>
          <w:szCs w:val="18"/>
        </w:rPr>
        <w:t>che mio figlio/a:</w:t>
      </w:r>
    </w:p>
    <w:p w:rsidR="003D6743" w:rsidRDefault="003D6743" w:rsidP="003D6743">
      <w:pPr>
        <w:pStyle w:val="Testonormale2"/>
        <w:numPr>
          <w:ilvl w:val="0"/>
          <w:numId w:val="22"/>
        </w:numPr>
        <w:tabs>
          <w:tab w:val="left" w:pos="567"/>
        </w:tabs>
        <w:ind w:hanging="474"/>
        <w:jc w:val="both"/>
        <w:rPr>
          <w:rFonts w:ascii="Times New Roman" w:hAnsi="Times New Roman"/>
          <w:sz w:val="18"/>
          <w:szCs w:val="18"/>
        </w:rPr>
      </w:pPr>
      <w:r w:rsidRPr="003D6743">
        <w:rPr>
          <w:rFonts w:ascii="Times New Roman" w:hAnsi="Times New Roman"/>
          <w:sz w:val="18"/>
          <w:szCs w:val="18"/>
        </w:rPr>
        <w:t xml:space="preserve">USA LA CARROZZINA </w:t>
      </w:r>
      <w:r w:rsidRPr="003D6743">
        <w:rPr>
          <w:rFonts w:ascii="Times New Roman" w:hAnsi="Times New Roman"/>
          <w:sz w:val="18"/>
          <w:szCs w:val="18"/>
        </w:rPr>
        <w:tab/>
      </w:r>
      <w:r w:rsidRPr="003D6743">
        <w:rPr>
          <w:rFonts w:ascii="Times New Roman" w:hAnsi="Times New Roman"/>
          <w:sz w:val="18"/>
          <w:szCs w:val="18"/>
        </w:rPr>
        <w:tab/>
      </w:r>
      <w:r w:rsidRPr="003D6743">
        <w:rPr>
          <w:rFonts w:ascii="Times New Roman" w:hAnsi="Times New Roman"/>
          <w:sz w:val="18"/>
          <w:szCs w:val="18"/>
        </w:rPr>
        <w:t xml:space="preserve"> no </w:t>
      </w:r>
      <w:r w:rsidRPr="003D6743">
        <w:rPr>
          <w:rFonts w:ascii="Times New Roman" w:hAnsi="Times New Roman"/>
          <w:sz w:val="18"/>
          <w:szCs w:val="18"/>
        </w:rPr>
        <w:tab/>
      </w:r>
      <w:r w:rsidRPr="003D6743">
        <w:rPr>
          <w:rFonts w:ascii="Times New Roman" w:hAnsi="Times New Roman"/>
          <w:sz w:val="18"/>
          <w:szCs w:val="18"/>
        </w:rPr>
        <w:tab/>
      </w:r>
      <w:r w:rsidRPr="003D6743">
        <w:rPr>
          <w:rFonts w:ascii="Times New Roman" w:hAnsi="Times New Roman"/>
          <w:sz w:val="18"/>
          <w:szCs w:val="18"/>
        </w:rPr>
        <w:tab/>
        <w:t xml:space="preserve"> </w:t>
      </w:r>
      <w:r w:rsidRPr="003D6743">
        <w:rPr>
          <w:rFonts w:ascii="Times New Roman" w:hAnsi="Times New Roman"/>
          <w:sz w:val="18"/>
          <w:szCs w:val="18"/>
        </w:rPr>
        <w:t xml:space="preserve"> si     </w:t>
      </w:r>
      <w:r w:rsidRPr="003D6743">
        <w:rPr>
          <w:rFonts w:ascii="Times New Roman" w:hAnsi="Times New Roman"/>
          <w:sz w:val="18"/>
          <w:szCs w:val="18"/>
        </w:rPr>
        <w:tab/>
      </w:r>
      <w:r w:rsidRPr="003D6743">
        <w:rPr>
          <w:rFonts w:ascii="Times New Roman" w:hAnsi="Times New Roman"/>
          <w:sz w:val="18"/>
          <w:szCs w:val="18"/>
        </w:rPr>
        <w:t xml:space="preserve"> manuale                </w:t>
      </w:r>
      <w:r w:rsidRPr="003D6743">
        <w:rPr>
          <w:rFonts w:ascii="Times New Roman" w:hAnsi="Times New Roman"/>
          <w:sz w:val="18"/>
          <w:szCs w:val="18"/>
        </w:rPr>
        <w:t> elettrica</w:t>
      </w:r>
    </w:p>
    <w:p w:rsidR="00C11CE2" w:rsidRPr="003D6743" w:rsidRDefault="00C11CE2" w:rsidP="00C11CE2">
      <w:pPr>
        <w:pStyle w:val="Testonormale2"/>
        <w:tabs>
          <w:tab w:val="left" w:pos="567"/>
        </w:tabs>
        <w:ind w:left="900"/>
        <w:jc w:val="both"/>
        <w:rPr>
          <w:rFonts w:ascii="Times New Roman" w:hAnsi="Times New Roman"/>
          <w:sz w:val="18"/>
          <w:szCs w:val="18"/>
        </w:rPr>
      </w:pPr>
    </w:p>
    <w:p w:rsidR="00C11CE2" w:rsidRDefault="003D6743" w:rsidP="003D6743">
      <w:pPr>
        <w:pStyle w:val="Testonormale2"/>
        <w:numPr>
          <w:ilvl w:val="0"/>
          <w:numId w:val="22"/>
        </w:numPr>
        <w:tabs>
          <w:tab w:val="left" w:pos="567"/>
        </w:tabs>
        <w:ind w:hanging="474"/>
        <w:jc w:val="both"/>
        <w:rPr>
          <w:rFonts w:ascii="Times New Roman" w:hAnsi="Times New Roman"/>
          <w:sz w:val="18"/>
          <w:szCs w:val="18"/>
        </w:rPr>
      </w:pPr>
      <w:r w:rsidRPr="003D6743">
        <w:rPr>
          <w:rFonts w:ascii="Times New Roman" w:hAnsi="Times New Roman"/>
          <w:sz w:val="18"/>
          <w:szCs w:val="18"/>
        </w:rPr>
        <w:t xml:space="preserve">USA ALTRI AUSILI:   </w:t>
      </w:r>
      <w:r w:rsidRPr="003D6743">
        <w:rPr>
          <w:rFonts w:ascii="Times New Roman" w:hAnsi="Times New Roman"/>
          <w:sz w:val="18"/>
          <w:szCs w:val="18"/>
        </w:rPr>
        <w:t> passeggino</w:t>
      </w:r>
      <w:r w:rsidRPr="003D6743">
        <w:rPr>
          <w:rFonts w:ascii="Times New Roman" w:hAnsi="Times New Roman"/>
          <w:sz w:val="18"/>
          <w:szCs w:val="18"/>
        </w:rPr>
        <w:tab/>
      </w:r>
      <w:r w:rsidR="00C11CE2">
        <w:rPr>
          <w:rFonts w:ascii="Times New Roman" w:hAnsi="Times New Roman"/>
          <w:sz w:val="18"/>
          <w:szCs w:val="18"/>
        </w:rPr>
        <w:t xml:space="preserve">        </w:t>
      </w:r>
      <w:r w:rsidRPr="003D6743">
        <w:rPr>
          <w:rFonts w:ascii="Times New Roman" w:hAnsi="Times New Roman"/>
          <w:sz w:val="18"/>
          <w:szCs w:val="18"/>
        </w:rPr>
        <w:t> stampelle</w:t>
      </w:r>
      <w:r w:rsidRPr="003D6743">
        <w:rPr>
          <w:rFonts w:ascii="Times New Roman" w:hAnsi="Times New Roman"/>
          <w:sz w:val="18"/>
          <w:szCs w:val="18"/>
        </w:rPr>
        <w:tab/>
      </w:r>
    </w:p>
    <w:p w:rsidR="00C11CE2" w:rsidRDefault="00C11CE2" w:rsidP="00C11CE2">
      <w:pPr>
        <w:pStyle w:val="Testonormale2"/>
        <w:tabs>
          <w:tab w:val="left" w:pos="567"/>
        </w:tabs>
        <w:ind w:left="900"/>
        <w:jc w:val="both"/>
        <w:rPr>
          <w:rFonts w:ascii="Times New Roman" w:hAnsi="Times New Roman"/>
          <w:sz w:val="18"/>
          <w:szCs w:val="18"/>
        </w:rPr>
      </w:pPr>
      <w:r>
        <w:rPr>
          <w:rFonts w:ascii="Times New Roman" w:hAnsi="Times New Roman"/>
          <w:sz w:val="18"/>
          <w:szCs w:val="18"/>
        </w:rPr>
        <w:t xml:space="preserve">                                </w:t>
      </w:r>
    </w:p>
    <w:p w:rsidR="003D6743" w:rsidRPr="003D6743" w:rsidRDefault="00C11CE2" w:rsidP="00C11CE2">
      <w:pPr>
        <w:pStyle w:val="Testonormale2"/>
        <w:tabs>
          <w:tab w:val="left" w:pos="567"/>
        </w:tabs>
        <w:ind w:left="900"/>
        <w:jc w:val="both"/>
        <w:rPr>
          <w:rFonts w:ascii="Times New Roman" w:hAnsi="Times New Roman"/>
          <w:sz w:val="18"/>
          <w:szCs w:val="18"/>
        </w:rPr>
      </w:pPr>
      <w:r>
        <w:rPr>
          <w:rFonts w:ascii="Times New Roman" w:hAnsi="Times New Roman"/>
          <w:sz w:val="18"/>
          <w:szCs w:val="18"/>
        </w:rPr>
        <w:t xml:space="preserve">                                </w:t>
      </w:r>
      <w:r w:rsidR="003D6743" w:rsidRPr="003D6743">
        <w:rPr>
          <w:rFonts w:ascii="Times New Roman" w:hAnsi="Times New Roman"/>
          <w:sz w:val="18"/>
          <w:szCs w:val="18"/>
        </w:rPr>
        <w:t> altro: specificare _____________________________________________</w:t>
      </w:r>
      <w:r w:rsidR="00076004">
        <w:rPr>
          <w:rFonts w:ascii="Times New Roman" w:hAnsi="Times New Roman"/>
          <w:sz w:val="18"/>
          <w:szCs w:val="18"/>
        </w:rPr>
        <w:t>______</w:t>
      </w:r>
      <w:r>
        <w:rPr>
          <w:rFonts w:ascii="Times New Roman" w:hAnsi="Times New Roman"/>
          <w:sz w:val="18"/>
          <w:szCs w:val="18"/>
        </w:rPr>
        <w:t>_________________________</w:t>
      </w:r>
    </w:p>
    <w:p w:rsidR="003D6743" w:rsidRPr="003D6743" w:rsidRDefault="003D6743" w:rsidP="003D6743">
      <w:pPr>
        <w:jc w:val="both"/>
        <w:rPr>
          <w:b/>
        </w:rPr>
      </w:pPr>
    </w:p>
    <w:p w:rsidR="006F46F4" w:rsidRPr="003D6743" w:rsidRDefault="00A73005" w:rsidP="00A73005">
      <w:pPr>
        <w:numPr>
          <w:ilvl w:val="0"/>
          <w:numId w:val="23"/>
        </w:numPr>
        <w:spacing w:line="360" w:lineRule="auto"/>
      </w:pPr>
      <w:r w:rsidRPr="003D6743">
        <w:rPr>
          <w:b/>
        </w:rPr>
        <w:t>CHE IL PROPRIO</w:t>
      </w:r>
      <w:r w:rsidRPr="003D6743">
        <w:t xml:space="preserve"> </w:t>
      </w:r>
      <w:r w:rsidR="00765D9A" w:rsidRPr="003D6743">
        <w:t xml:space="preserve">nucleo familiare </w:t>
      </w:r>
      <w:r w:rsidR="001E5F0E" w:rsidRPr="003D6743">
        <w:t>è così composto:</w:t>
      </w: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3969"/>
        <w:gridCol w:w="3315"/>
        <w:gridCol w:w="2604"/>
      </w:tblGrid>
      <w:tr w:rsidR="001E5F0E" w:rsidRPr="003D6743" w:rsidTr="00AA7312">
        <w:trPr>
          <w:trHeight w:val="581"/>
        </w:trPr>
        <w:tc>
          <w:tcPr>
            <w:tcW w:w="460" w:type="dxa"/>
            <w:shd w:val="clear" w:color="auto" w:fill="auto"/>
          </w:tcPr>
          <w:p w:rsidR="001E5F0E" w:rsidRPr="003D6743" w:rsidRDefault="001E5F0E" w:rsidP="00C8248D">
            <w:pPr>
              <w:spacing w:line="360" w:lineRule="auto"/>
              <w:jc w:val="center"/>
              <w:rPr>
                <w:b/>
              </w:rPr>
            </w:pPr>
            <w:r w:rsidRPr="003D6743">
              <w:rPr>
                <w:b/>
              </w:rPr>
              <w:t>N.</w:t>
            </w:r>
          </w:p>
        </w:tc>
        <w:tc>
          <w:tcPr>
            <w:tcW w:w="3969" w:type="dxa"/>
            <w:shd w:val="clear" w:color="auto" w:fill="auto"/>
          </w:tcPr>
          <w:p w:rsidR="001E5F0E" w:rsidRPr="003D6743" w:rsidRDefault="001E5F0E" w:rsidP="00C8248D">
            <w:pPr>
              <w:spacing w:line="360" w:lineRule="auto"/>
              <w:jc w:val="center"/>
              <w:rPr>
                <w:b/>
                <w:sz w:val="16"/>
                <w:szCs w:val="16"/>
              </w:rPr>
            </w:pPr>
            <w:r w:rsidRPr="003D6743">
              <w:rPr>
                <w:b/>
                <w:sz w:val="16"/>
                <w:szCs w:val="16"/>
              </w:rPr>
              <w:t>COGNOME E NOME</w:t>
            </w:r>
          </w:p>
        </w:tc>
        <w:tc>
          <w:tcPr>
            <w:tcW w:w="3315" w:type="dxa"/>
            <w:shd w:val="clear" w:color="auto" w:fill="auto"/>
          </w:tcPr>
          <w:p w:rsidR="001E5F0E" w:rsidRPr="003D6743" w:rsidRDefault="001E5F0E" w:rsidP="00C8248D">
            <w:pPr>
              <w:spacing w:line="360" w:lineRule="auto"/>
              <w:jc w:val="center"/>
              <w:rPr>
                <w:b/>
                <w:sz w:val="16"/>
                <w:szCs w:val="16"/>
              </w:rPr>
            </w:pPr>
            <w:r w:rsidRPr="003D6743">
              <w:rPr>
                <w:b/>
                <w:sz w:val="16"/>
                <w:szCs w:val="16"/>
              </w:rPr>
              <w:t>LUOGO E DATA DI NASCITA</w:t>
            </w:r>
          </w:p>
        </w:tc>
        <w:tc>
          <w:tcPr>
            <w:tcW w:w="2604" w:type="dxa"/>
            <w:shd w:val="clear" w:color="auto" w:fill="auto"/>
          </w:tcPr>
          <w:p w:rsidR="001E5F0E" w:rsidRPr="003D6743" w:rsidRDefault="001E5F0E" w:rsidP="00C8248D">
            <w:pPr>
              <w:spacing w:line="360" w:lineRule="auto"/>
              <w:jc w:val="center"/>
              <w:rPr>
                <w:b/>
                <w:sz w:val="16"/>
                <w:szCs w:val="16"/>
              </w:rPr>
            </w:pPr>
            <w:r w:rsidRPr="003D6743">
              <w:rPr>
                <w:b/>
                <w:sz w:val="16"/>
                <w:szCs w:val="16"/>
              </w:rPr>
              <w:t>RAPPORTO DI PARENTELA CON IL DICHIARNTE</w:t>
            </w:r>
          </w:p>
        </w:tc>
      </w:tr>
      <w:tr w:rsidR="001E5F0E" w:rsidRPr="003D6743" w:rsidTr="00C8248D">
        <w:tc>
          <w:tcPr>
            <w:tcW w:w="460" w:type="dxa"/>
            <w:shd w:val="clear" w:color="auto" w:fill="auto"/>
          </w:tcPr>
          <w:p w:rsidR="001E5F0E" w:rsidRPr="003D6743" w:rsidRDefault="001E5F0E" w:rsidP="00C8248D">
            <w:pPr>
              <w:spacing w:line="360" w:lineRule="auto"/>
              <w:rPr>
                <w:b/>
                <w:sz w:val="18"/>
                <w:szCs w:val="18"/>
              </w:rPr>
            </w:pPr>
            <w:r w:rsidRPr="003D6743">
              <w:rPr>
                <w:b/>
                <w:sz w:val="18"/>
                <w:szCs w:val="18"/>
              </w:rPr>
              <w:t>1</w:t>
            </w:r>
          </w:p>
        </w:tc>
        <w:tc>
          <w:tcPr>
            <w:tcW w:w="3969" w:type="dxa"/>
            <w:shd w:val="clear" w:color="auto" w:fill="auto"/>
          </w:tcPr>
          <w:p w:rsidR="001E5F0E" w:rsidRPr="003D6743" w:rsidRDefault="001E5F0E" w:rsidP="00C8248D">
            <w:pPr>
              <w:spacing w:line="360" w:lineRule="auto"/>
              <w:rPr>
                <w:sz w:val="18"/>
                <w:szCs w:val="18"/>
              </w:rPr>
            </w:pPr>
          </w:p>
        </w:tc>
        <w:tc>
          <w:tcPr>
            <w:tcW w:w="3315" w:type="dxa"/>
            <w:shd w:val="clear" w:color="auto" w:fill="auto"/>
          </w:tcPr>
          <w:p w:rsidR="001E5F0E" w:rsidRPr="003D6743" w:rsidRDefault="001E5F0E" w:rsidP="00C8248D">
            <w:pPr>
              <w:spacing w:line="360" w:lineRule="auto"/>
              <w:rPr>
                <w:sz w:val="18"/>
                <w:szCs w:val="18"/>
              </w:rPr>
            </w:pPr>
          </w:p>
        </w:tc>
        <w:tc>
          <w:tcPr>
            <w:tcW w:w="2604" w:type="dxa"/>
            <w:shd w:val="clear" w:color="auto" w:fill="auto"/>
          </w:tcPr>
          <w:p w:rsidR="001E5F0E" w:rsidRPr="003D6743" w:rsidRDefault="001E5F0E" w:rsidP="00C8248D">
            <w:pPr>
              <w:spacing w:line="360" w:lineRule="auto"/>
              <w:jc w:val="center"/>
              <w:rPr>
                <w:b/>
                <w:sz w:val="18"/>
                <w:szCs w:val="18"/>
              </w:rPr>
            </w:pPr>
            <w:r w:rsidRPr="003D6743">
              <w:rPr>
                <w:b/>
                <w:sz w:val="18"/>
                <w:szCs w:val="18"/>
              </w:rPr>
              <w:t>DICHIARANTE</w:t>
            </w:r>
          </w:p>
        </w:tc>
      </w:tr>
      <w:tr w:rsidR="001E5F0E" w:rsidRPr="003D6743" w:rsidTr="00C8248D">
        <w:tc>
          <w:tcPr>
            <w:tcW w:w="460" w:type="dxa"/>
            <w:shd w:val="clear" w:color="auto" w:fill="auto"/>
          </w:tcPr>
          <w:p w:rsidR="001E5F0E" w:rsidRPr="003D6743" w:rsidRDefault="001E5F0E" w:rsidP="00C8248D">
            <w:pPr>
              <w:spacing w:line="360" w:lineRule="auto"/>
              <w:rPr>
                <w:b/>
                <w:sz w:val="18"/>
                <w:szCs w:val="18"/>
              </w:rPr>
            </w:pPr>
            <w:r w:rsidRPr="003D6743">
              <w:rPr>
                <w:b/>
                <w:sz w:val="18"/>
                <w:szCs w:val="18"/>
              </w:rPr>
              <w:t>2</w:t>
            </w:r>
          </w:p>
        </w:tc>
        <w:tc>
          <w:tcPr>
            <w:tcW w:w="3969" w:type="dxa"/>
            <w:shd w:val="clear" w:color="auto" w:fill="auto"/>
          </w:tcPr>
          <w:p w:rsidR="001E5F0E" w:rsidRPr="003D6743" w:rsidRDefault="001E5F0E" w:rsidP="00C8248D">
            <w:pPr>
              <w:spacing w:line="360" w:lineRule="auto"/>
              <w:rPr>
                <w:sz w:val="18"/>
                <w:szCs w:val="18"/>
              </w:rPr>
            </w:pPr>
          </w:p>
        </w:tc>
        <w:tc>
          <w:tcPr>
            <w:tcW w:w="3315" w:type="dxa"/>
            <w:shd w:val="clear" w:color="auto" w:fill="auto"/>
          </w:tcPr>
          <w:p w:rsidR="001E5F0E" w:rsidRPr="003D6743" w:rsidRDefault="001E5F0E" w:rsidP="00C8248D">
            <w:pPr>
              <w:spacing w:line="360" w:lineRule="auto"/>
              <w:rPr>
                <w:sz w:val="18"/>
                <w:szCs w:val="18"/>
              </w:rPr>
            </w:pPr>
          </w:p>
        </w:tc>
        <w:tc>
          <w:tcPr>
            <w:tcW w:w="2604" w:type="dxa"/>
            <w:shd w:val="clear" w:color="auto" w:fill="auto"/>
          </w:tcPr>
          <w:p w:rsidR="001E5F0E" w:rsidRPr="003D6743" w:rsidRDefault="001E5F0E" w:rsidP="00C8248D">
            <w:pPr>
              <w:spacing w:line="360" w:lineRule="auto"/>
              <w:rPr>
                <w:sz w:val="18"/>
                <w:szCs w:val="18"/>
              </w:rPr>
            </w:pPr>
          </w:p>
        </w:tc>
      </w:tr>
      <w:tr w:rsidR="001E5F0E" w:rsidRPr="003D6743" w:rsidTr="00C8248D">
        <w:tc>
          <w:tcPr>
            <w:tcW w:w="460" w:type="dxa"/>
            <w:shd w:val="clear" w:color="auto" w:fill="auto"/>
          </w:tcPr>
          <w:p w:rsidR="001E5F0E" w:rsidRPr="003D6743" w:rsidRDefault="001E5F0E" w:rsidP="00C8248D">
            <w:pPr>
              <w:spacing w:line="360" w:lineRule="auto"/>
              <w:rPr>
                <w:b/>
                <w:sz w:val="18"/>
                <w:szCs w:val="18"/>
              </w:rPr>
            </w:pPr>
            <w:r w:rsidRPr="003D6743">
              <w:rPr>
                <w:b/>
                <w:sz w:val="18"/>
                <w:szCs w:val="18"/>
              </w:rPr>
              <w:t>3</w:t>
            </w:r>
          </w:p>
        </w:tc>
        <w:tc>
          <w:tcPr>
            <w:tcW w:w="3969" w:type="dxa"/>
            <w:shd w:val="clear" w:color="auto" w:fill="auto"/>
          </w:tcPr>
          <w:p w:rsidR="001E5F0E" w:rsidRPr="003D6743" w:rsidRDefault="001E5F0E" w:rsidP="00C8248D">
            <w:pPr>
              <w:spacing w:line="360" w:lineRule="auto"/>
              <w:rPr>
                <w:sz w:val="18"/>
                <w:szCs w:val="18"/>
              </w:rPr>
            </w:pPr>
          </w:p>
        </w:tc>
        <w:tc>
          <w:tcPr>
            <w:tcW w:w="3315" w:type="dxa"/>
            <w:shd w:val="clear" w:color="auto" w:fill="auto"/>
          </w:tcPr>
          <w:p w:rsidR="001E5F0E" w:rsidRPr="003D6743" w:rsidRDefault="001E5F0E" w:rsidP="00C8248D">
            <w:pPr>
              <w:spacing w:line="360" w:lineRule="auto"/>
              <w:rPr>
                <w:sz w:val="18"/>
                <w:szCs w:val="18"/>
              </w:rPr>
            </w:pPr>
          </w:p>
        </w:tc>
        <w:tc>
          <w:tcPr>
            <w:tcW w:w="2604" w:type="dxa"/>
            <w:shd w:val="clear" w:color="auto" w:fill="auto"/>
          </w:tcPr>
          <w:p w:rsidR="001E5F0E" w:rsidRPr="003D6743" w:rsidRDefault="001E5F0E" w:rsidP="00C8248D">
            <w:pPr>
              <w:spacing w:line="360" w:lineRule="auto"/>
              <w:rPr>
                <w:sz w:val="18"/>
                <w:szCs w:val="18"/>
              </w:rPr>
            </w:pPr>
          </w:p>
        </w:tc>
      </w:tr>
      <w:tr w:rsidR="001E5F0E" w:rsidRPr="003D6743" w:rsidTr="00C8248D">
        <w:tc>
          <w:tcPr>
            <w:tcW w:w="460" w:type="dxa"/>
            <w:shd w:val="clear" w:color="auto" w:fill="auto"/>
          </w:tcPr>
          <w:p w:rsidR="001E5F0E" w:rsidRPr="003D6743" w:rsidRDefault="001E5F0E" w:rsidP="00C8248D">
            <w:pPr>
              <w:spacing w:line="360" w:lineRule="auto"/>
              <w:rPr>
                <w:b/>
                <w:sz w:val="18"/>
                <w:szCs w:val="18"/>
              </w:rPr>
            </w:pPr>
            <w:r w:rsidRPr="003D6743">
              <w:rPr>
                <w:b/>
                <w:sz w:val="18"/>
                <w:szCs w:val="18"/>
              </w:rPr>
              <w:t>4</w:t>
            </w:r>
          </w:p>
        </w:tc>
        <w:tc>
          <w:tcPr>
            <w:tcW w:w="3969" w:type="dxa"/>
            <w:shd w:val="clear" w:color="auto" w:fill="auto"/>
          </w:tcPr>
          <w:p w:rsidR="001E5F0E" w:rsidRPr="003D6743" w:rsidRDefault="001E5F0E" w:rsidP="00C8248D">
            <w:pPr>
              <w:spacing w:line="360" w:lineRule="auto"/>
              <w:rPr>
                <w:sz w:val="18"/>
                <w:szCs w:val="18"/>
              </w:rPr>
            </w:pPr>
          </w:p>
        </w:tc>
        <w:tc>
          <w:tcPr>
            <w:tcW w:w="3315" w:type="dxa"/>
            <w:shd w:val="clear" w:color="auto" w:fill="auto"/>
          </w:tcPr>
          <w:p w:rsidR="001E5F0E" w:rsidRPr="003D6743" w:rsidRDefault="001E5F0E" w:rsidP="00C8248D">
            <w:pPr>
              <w:spacing w:line="360" w:lineRule="auto"/>
              <w:rPr>
                <w:sz w:val="18"/>
                <w:szCs w:val="18"/>
              </w:rPr>
            </w:pPr>
          </w:p>
        </w:tc>
        <w:tc>
          <w:tcPr>
            <w:tcW w:w="2604" w:type="dxa"/>
            <w:shd w:val="clear" w:color="auto" w:fill="auto"/>
          </w:tcPr>
          <w:p w:rsidR="001E5F0E" w:rsidRPr="003D6743" w:rsidRDefault="001E5F0E" w:rsidP="00C8248D">
            <w:pPr>
              <w:spacing w:line="360" w:lineRule="auto"/>
              <w:rPr>
                <w:sz w:val="18"/>
                <w:szCs w:val="18"/>
              </w:rPr>
            </w:pPr>
          </w:p>
        </w:tc>
      </w:tr>
      <w:tr w:rsidR="001E5F0E" w:rsidRPr="003D6743" w:rsidTr="00C8248D">
        <w:tc>
          <w:tcPr>
            <w:tcW w:w="460" w:type="dxa"/>
            <w:shd w:val="clear" w:color="auto" w:fill="auto"/>
          </w:tcPr>
          <w:p w:rsidR="001E5F0E" w:rsidRPr="003D6743" w:rsidRDefault="001E5F0E" w:rsidP="00C8248D">
            <w:pPr>
              <w:spacing w:line="360" w:lineRule="auto"/>
              <w:rPr>
                <w:b/>
                <w:sz w:val="18"/>
                <w:szCs w:val="18"/>
              </w:rPr>
            </w:pPr>
            <w:r w:rsidRPr="003D6743">
              <w:rPr>
                <w:b/>
                <w:sz w:val="18"/>
                <w:szCs w:val="18"/>
              </w:rPr>
              <w:t>5</w:t>
            </w:r>
          </w:p>
        </w:tc>
        <w:tc>
          <w:tcPr>
            <w:tcW w:w="3969" w:type="dxa"/>
            <w:shd w:val="clear" w:color="auto" w:fill="auto"/>
          </w:tcPr>
          <w:p w:rsidR="001E5F0E" w:rsidRPr="003D6743" w:rsidRDefault="001E5F0E" w:rsidP="00C8248D">
            <w:pPr>
              <w:spacing w:line="360" w:lineRule="auto"/>
              <w:rPr>
                <w:sz w:val="18"/>
                <w:szCs w:val="18"/>
              </w:rPr>
            </w:pPr>
          </w:p>
        </w:tc>
        <w:tc>
          <w:tcPr>
            <w:tcW w:w="3315" w:type="dxa"/>
            <w:shd w:val="clear" w:color="auto" w:fill="auto"/>
          </w:tcPr>
          <w:p w:rsidR="001E5F0E" w:rsidRPr="003D6743" w:rsidRDefault="001E5F0E" w:rsidP="00C8248D">
            <w:pPr>
              <w:spacing w:line="360" w:lineRule="auto"/>
              <w:rPr>
                <w:sz w:val="18"/>
                <w:szCs w:val="18"/>
              </w:rPr>
            </w:pPr>
          </w:p>
        </w:tc>
        <w:tc>
          <w:tcPr>
            <w:tcW w:w="2604" w:type="dxa"/>
            <w:shd w:val="clear" w:color="auto" w:fill="auto"/>
          </w:tcPr>
          <w:p w:rsidR="001E5F0E" w:rsidRPr="003D6743" w:rsidRDefault="001E5F0E" w:rsidP="00C8248D">
            <w:pPr>
              <w:spacing w:line="360" w:lineRule="auto"/>
              <w:rPr>
                <w:sz w:val="18"/>
                <w:szCs w:val="18"/>
              </w:rPr>
            </w:pPr>
          </w:p>
        </w:tc>
      </w:tr>
    </w:tbl>
    <w:p w:rsidR="001E5F0E" w:rsidRPr="003D6743" w:rsidRDefault="001E5F0E" w:rsidP="007314F1">
      <w:pPr>
        <w:spacing w:line="360" w:lineRule="auto"/>
        <w:ind w:left="357"/>
        <w:rPr>
          <w:sz w:val="18"/>
          <w:szCs w:val="18"/>
        </w:rPr>
      </w:pPr>
    </w:p>
    <w:p w:rsidR="003C3A7B" w:rsidRPr="003D6743" w:rsidRDefault="003C3A7B" w:rsidP="00A73005">
      <w:pPr>
        <w:pStyle w:val="Titolo3"/>
        <w:numPr>
          <w:ilvl w:val="0"/>
          <w:numId w:val="22"/>
        </w:numPr>
        <w:tabs>
          <w:tab w:val="left" w:pos="567"/>
        </w:tabs>
        <w:jc w:val="both"/>
        <w:rPr>
          <w:b w:val="0"/>
          <w:sz w:val="18"/>
          <w:szCs w:val="18"/>
        </w:rPr>
      </w:pPr>
      <w:r w:rsidRPr="003D6743">
        <w:rPr>
          <w:sz w:val="18"/>
          <w:szCs w:val="18"/>
        </w:rPr>
        <w:lastRenderedPageBreak/>
        <w:t xml:space="preserve">DI AUTORIZZARE </w:t>
      </w:r>
      <w:r w:rsidR="007D70C2" w:rsidRPr="003D6743">
        <w:rPr>
          <w:b w:val="0"/>
          <w:sz w:val="18"/>
          <w:szCs w:val="18"/>
        </w:rPr>
        <w:t>il personale addetto</w:t>
      </w:r>
      <w:r w:rsidR="007D70C2" w:rsidRPr="003D6743">
        <w:rPr>
          <w:sz w:val="18"/>
          <w:szCs w:val="18"/>
        </w:rPr>
        <w:t xml:space="preserve"> </w:t>
      </w:r>
      <w:r w:rsidRPr="003D6743">
        <w:rPr>
          <w:sz w:val="18"/>
          <w:szCs w:val="18"/>
        </w:rPr>
        <w:t xml:space="preserve">  </w:t>
      </w:r>
      <w:r w:rsidRPr="003D6743">
        <w:rPr>
          <w:b w:val="0"/>
          <w:sz w:val="18"/>
          <w:szCs w:val="18"/>
        </w:rPr>
        <w:t>a prelevare e riportare il proprio figlio ne</w:t>
      </w:r>
      <w:r w:rsidR="00130512" w:rsidRPr="003D6743">
        <w:rPr>
          <w:b w:val="0"/>
          <w:sz w:val="18"/>
          <w:szCs w:val="18"/>
        </w:rPr>
        <w:t>l</w:t>
      </w:r>
      <w:r w:rsidRPr="003D6743">
        <w:rPr>
          <w:b w:val="0"/>
          <w:sz w:val="18"/>
          <w:szCs w:val="18"/>
        </w:rPr>
        <w:t xml:space="preserve"> punt</w:t>
      </w:r>
      <w:r w:rsidR="00130512" w:rsidRPr="003D6743">
        <w:rPr>
          <w:b w:val="0"/>
          <w:sz w:val="18"/>
          <w:szCs w:val="18"/>
        </w:rPr>
        <w:t>o</w:t>
      </w:r>
      <w:r w:rsidRPr="003D6743">
        <w:rPr>
          <w:b w:val="0"/>
          <w:sz w:val="18"/>
          <w:szCs w:val="18"/>
        </w:rPr>
        <w:t xml:space="preserve"> di raccolta</w:t>
      </w:r>
      <w:r w:rsidR="00987D80" w:rsidRPr="003D6743">
        <w:rPr>
          <w:b w:val="0"/>
          <w:sz w:val="18"/>
          <w:szCs w:val="18"/>
        </w:rPr>
        <w:t xml:space="preserve"> sta</w:t>
      </w:r>
      <w:r w:rsidR="00BD0D34" w:rsidRPr="003D6743">
        <w:rPr>
          <w:b w:val="0"/>
          <w:sz w:val="18"/>
          <w:szCs w:val="18"/>
        </w:rPr>
        <w:t>bilit</w:t>
      </w:r>
      <w:r w:rsidR="00130512" w:rsidRPr="003D6743">
        <w:rPr>
          <w:b w:val="0"/>
          <w:sz w:val="18"/>
          <w:szCs w:val="18"/>
        </w:rPr>
        <w:t>o</w:t>
      </w:r>
      <w:r w:rsidR="00BD0D34" w:rsidRPr="003D6743">
        <w:rPr>
          <w:b w:val="0"/>
          <w:sz w:val="18"/>
          <w:szCs w:val="18"/>
        </w:rPr>
        <w:t xml:space="preserve"> dall’ufficio </w:t>
      </w:r>
      <w:r w:rsidR="00987D80" w:rsidRPr="003D6743">
        <w:rPr>
          <w:b w:val="0"/>
          <w:sz w:val="18"/>
          <w:szCs w:val="18"/>
        </w:rPr>
        <w:t>trasporti scolastici;</w:t>
      </w:r>
    </w:p>
    <w:p w:rsidR="003C3A7B" w:rsidRPr="003D6743" w:rsidRDefault="003C3A7B" w:rsidP="00A73005">
      <w:pPr>
        <w:pStyle w:val="Testonormale2"/>
        <w:numPr>
          <w:ilvl w:val="0"/>
          <w:numId w:val="22"/>
        </w:numPr>
        <w:tabs>
          <w:tab w:val="left" w:pos="567"/>
        </w:tabs>
        <w:jc w:val="both"/>
        <w:rPr>
          <w:rFonts w:ascii="Times New Roman" w:hAnsi="Times New Roman"/>
          <w:sz w:val="18"/>
          <w:szCs w:val="18"/>
        </w:rPr>
      </w:pPr>
      <w:r w:rsidRPr="003D6743">
        <w:rPr>
          <w:rFonts w:ascii="Times New Roman" w:hAnsi="Times New Roman"/>
          <w:b/>
          <w:sz w:val="18"/>
          <w:szCs w:val="18"/>
        </w:rPr>
        <w:t xml:space="preserve">DI ESSERE CONSAPEVOLE </w:t>
      </w:r>
      <w:r w:rsidR="00765D9A" w:rsidRPr="003D6743">
        <w:rPr>
          <w:rFonts w:ascii="Times New Roman" w:hAnsi="Times New Roman"/>
          <w:sz w:val="18"/>
          <w:szCs w:val="18"/>
        </w:rPr>
        <w:t>che</w:t>
      </w:r>
      <w:r w:rsidRPr="003D6743">
        <w:rPr>
          <w:rFonts w:ascii="Times New Roman" w:hAnsi="Times New Roman"/>
          <w:sz w:val="18"/>
          <w:szCs w:val="18"/>
        </w:rPr>
        <w:t xml:space="preserve"> le responsabilità dell’autista e dell’assistente sono limit</w:t>
      </w:r>
      <w:r w:rsidR="00987D80" w:rsidRPr="003D6743">
        <w:rPr>
          <w:rFonts w:ascii="Times New Roman" w:hAnsi="Times New Roman"/>
          <w:sz w:val="18"/>
          <w:szCs w:val="18"/>
        </w:rPr>
        <w:t xml:space="preserve">ate al solo trasporto, per </w:t>
      </w:r>
      <w:r w:rsidR="00B62CAF" w:rsidRPr="003D6743">
        <w:rPr>
          <w:rFonts w:ascii="Times New Roman" w:hAnsi="Times New Roman"/>
          <w:sz w:val="18"/>
          <w:szCs w:val="18"/>
        </w:rPr>
        <w:t>cui una</w:t>
      </w:r>
      <w:r w:rsidRPr="003D6743">
        <w:rPr>
          <w:rFonts w:ascii="Times New Roman" w:hAnsi="Times New Roman"/>
          <w:sz w:val="18"/>
          <w:szCs w:val="18"/>
        </w:rPr>
        <w:t xml:space="preserve"> volta </w:t>
      </w:r>
      <w:r w:rsidR="00B62CAF" w:rsidRPr="003D6743">
        <w:rPr>
          <w:rFonts w:ascii="Times New Roman" w:hAnsi="Times New Roman"/>
          <w:sz w:val="18"/>
          <w:szCs w:val="18"/>
        </w:rPr>
        <w:t>che l’alunno</w:t>
      </w:r>
      <w:r w:rsidRPr="003D6743">
        <w:rPr>
          <w:rFonts w:ascii="Times New Roman" w:hAnsi="Times New Roman"/>
          <w:sz w:val="18"/>
          <w:szCs w:val="18"/>
        </w:rPr>
        <w:t xml:space="preserve">/a sia sceso/a alla </w:t>
      </w:r>
      <w:r w:rsidR="00B62CAF" w:rsidRPr="003D6743">
        <w:rPr>
          <w:rFonts w:ascii="Times New Roman" w:hAnsi="Times New Roman"/>
          <w:sz w:val="18"/>
          <w:szCs w:val="18"/>
        </w:rPr>
        <w:t>fermata si</w:t>
      </w:r>
      <w:r w:rsidRPr="003D6743">
        <w:rPr>
          <w:rFonts w:ascii="Times New Roman" w:hAnsi="Times New Roman"/>
          <w:sz w:val="18"/>
          <w:szCs w:val="18"/>
        </w:rPr>
        <w:t xml:space="preserve"> </w:t>
      </w:r>
      <w:r w:rsidR="00B62CAF" w:rsidRPr="003D6743">
        <w:rPr>
          <w:rFonts w:ascii="Times New Roman" w:hAnsi="Times New Roman"/>
          <w:sz w:val="18"/>
          <w:szCs w:val="18"/>
        </w:rPr>
        <w:t>conclude ogni</w:t>
      </w:r>
      <w:r w:rsidRPr="003D6743">
        <w:rPr>
          <w:rFonts w:ascii="Times New Roman" w:hAnsi="Times New Roman"/>
          <w:sz w:val="18"/>
          <w:szCs w:val="18"/>
        </w:rPr>
        <w:t xml:space="preserve"> onere a </w:t>
      </w:r>
      <w:r w:rsidR="00E96639" w:rsidRPr="003D6743">
        <w:rPr>
          <w:rFonts w:ascii="Times New Roman" w:hAnsi="Times New Roman"/>
          <w:sz w:val="18"/>
          <w:szCs w:val="18"/>
        </w:rPr>
        <w:t>lor</w:t>
      </w:r>
      <w:r w:rsidRPr="003D6743">
        <w:rPr>
          <w:rFonts w:ascii="Times New Roman" w:hAnsi="Times New Roman"/>
          <w:sz w:val="18"/>
          <w:szCs w:val="18"/>
        </w:rPr>
        <w:t>o carico;</w:t>
      </w:r>
    </w:p>
    <w:p w:rsidR="003C3A7B" w:rsidRPr="003D6743" w:rsidRDefault="003C3A7B" w:rsidP="00A73005">
      <w:pPr>
        <w:pStyle w:val="Testonormale2"/>
        <w:numPr>
          <w:ilvl w:val="0"/>
          <w:numId w:val="22"/>
        </w:numPr>
        <w:tabs>
          <w:tab w:val="left" w:pos="567"/>
        </w:tabs>
        <w:jc w:val="both"/>
        <w:rPr>
          <w:rFonts w:ascii="Times New Roman" w:hAnsi="Times New Roman"/>
          <w:b/>
          <w:sz w:val="18"/>
          <w:szCs w:val="18"/>
        </w:rPr>
      </w:pPr>
      <w:r w:rsidRPr="003D6743">
        <w:rPr>
          <w:rFonts w:ascii="Times New Roman" w:hAnsi="Times New Roman"/>
          <w:b/>
          <w:sz w:val="18"/>
          <w:szCs w:val="18"/>
        </w:rPr>
        <w:t xml:space="preserve">DI IMPEGNARSI, </w:t>
      </w:r>
      <w:r w:rsidR="00987D80" w:rsidRPr="003D6743">
        <w:rPr>
          <w:rFonts w:ascii="Times New Roman" w:hAnsi="Times New Roman"/>
          <w:sz w:val="18"/>
          <w:szCs w:val="18"/>
        </w:rPr>
        <w:t xml:space="preserve">assumendosi qualsiasi responsabilità penale e civile ad </w:t>
      </w:r>
      <w:r w:rsidRPr="003D6743">
        <w:rPr>
          <w:rFonts w:ascii="Times New Roman" w:hAnsi="Times New Roman"/>
          <w:sz w:val="18"/>
          <w:szCs w:val="18"/>
        </w:rPr>
        <w:t xml:space="preserve">essere presente alla fermata del pulmino </w:t>
      </w:r>
      <w:r w:rsidR="00987D80" w:rsidRPr="003D6743">
        <w:rPr>
          <w:rFonts w:ascii="Times New Roman" w:hAnsi="Times New Roman"/>
          <w:sz w:val="18"/>
          <w:szCs w:val="18"/>
        </w:rPr>
        <w:t xml:space="preserve">sia alla consegna al mattino che </w:t>
      </w:r>
      <w:r w:rsidRPr="003D6743">
        <w:rPr>
          <w:rFonts w:ascii="Times New Roman" w:hAnsi="Times New Roman"/>
          <w:sz w:val="18"/>
          <w:szCs w:val="18"/>
        </w:rPr>
        <w:t xml:space="preserve">al momento del rientro </w:t>
      </w:r>
      <w:r w:rsidR="00B62CAF" w:rsidRPr="003D6743">
        <w:rPr>
          <w:rFonts w:ascii="Times New Roman" w:hAnsi="Times New Roman"/>
          <w:sz w:val="18"/>
          <w:szCs w:val="18"/>
        </w:rPr>
        <w:t xml:space="preserve"> </w:t>
      </w:r>
      <w:r w:rsidR="00987D80" w:rsidRPr="003D6743">
        <w:rPr>
          <w:rFonts w:ascii="Times New Roman" w:hAnsi="Times New Roman"/>
          <w:sz w:val="18"/>
          <w:szCs w:val="18"/>
        </w:rPr>
        <w:t xml:space="preserve"> </w:t>
      </w:r>
      <w:r w:rsidRPr="003D6743">
        <w:rPr>
          <w:rFonts w:ascii="Times New Roman" w:hAnsi="Times New Roman"/>
          <w:sz w:val="18"/>
          <w:szCs w:val="18"/>
        </w:rPr>
        <w:t xml:space="preserve">del proprio figlio da scuola; </w:t>
      </w:r>
    </w:p>
    <w:p w:rsidR="003C3A7B" w:rsidRPr="003D6743" w:rsidRDefault="00987D80" w:rsidP="00A73005">
      <w:pPr>
        <w:pStyle w:val="Testonormale2"/>
        <w:numPr>
          <w:ilvl w:val="0"/>
          <w:numId w:val="22"/>
        </w:numPr>
        <w:tabs>
          <w:tab w:val="left" w:pos="567"/>
        </w:tabs>
        <w:jc w:val="both"/>
        <w:rPr>
          <w:rFonts w:ascii="Times New Roman" w:hAnsi="Times New Roman"/>
          <w:sz w:val="18"/>
          <w:szCs w:val="18"/>
        </w:rPr>
      </w:pPr>
      <w:r w:rsidRPr="003D6743">
        <w:rPr>
          <w:rFonts w:ascii="Times New Roman" w:hAnsi="Times New Roman"/>
          <w:b/>
          <w:sz w:val="18"/>
          <w:szCs w:val="18"/>
        </w:rPr>
        <w:t>DI IMPEGNARSI,</w:t>
      </w:r>
      <w:r w:rsidR="003C3A7B" w:rsidRPr="003D6743">
        <w:rPr>
          <w:rFonts w:ascii="Times New Roman" w:hAnsi="Times New Roman"/>
          <w:sz w:val="18"/>
          <w:szCs w:val="18"/>
        </w:rPr>
        <w:t xml:space="preserve"> in assenza del</w:t>
      </w:r>
      <w:r w:rsidR="004C2BE2" w:rsidRPr="003D6743">
        <w:rPr>
          <w:rFonts w:ascii="Times New Roman" w:hAnsi="Times New Roman"/>
          <w:sz w:val="18"/>
          <w:szCs w:val="18"/>
        </w:rPr>
        <w:t>/della</w:t>
      </w:r>
      <w:r w:rsidR="003C3A7B" w:rsidRPr="003D6743">
        <w:rPr>
          <w:rFonts w:ascii="Times New Roman" w:hAnsi="Times New Roman"/>
          <w:sz w:val="18"/>
          <w:szCs w:val="18"/>
        </w:rPr>
        <w:t xml:space="preserve"> sottoscritto/a, </w:t>
      </w:r>
      <w:r w:rsidR="004C2BE2" w:rsidRPr="003D6743">
        <w:rPr>
          <w:rFonts w:ascii="Times New Roman" w:hAnsi="Times New Roman"/>
          <w:sz w:val="18"/>
          <w:szCs w:val="18"/>
        </w:rPr>
        <w:t xml:space="preserve">a che il minore venga prelevato da altra persona </w:t>
      </w:r>
      <w:r w:rsidR="004C2BE2" w:rsidRPr="003D6743">
        <w:rPr>
          <w:rFonts w:ascii="Times New Roman" w:hAnsi="Times New Roman"/>
          <w:b/>
          <w:sz w:val="18"/>
          <w:szCs w:val="18"/>
        </w:rPr>
        <w:t>maggiorenne</w:t>
      </w:r>
      <w:r w:rsidR="004C2BE2" w:rsidRPr="003D6743">
        <w:rPr>
          <w:rFonts w:ascii="Times New Roman" w:hAnsi="Times New Roman"/>
          <w:sz w:val="18"/>
          <w:szCs w:val="18"/>
        </w:rPr>
        <w:t xml:space="preserve">, </w:t>
      </w:r>
      <w:r w:rsidR="00FE5E67" w:rsidRPr="003D6743">
        <w:rPr>
          <w:rFonts w:ascii="Times New Roman" w:hAnsi="Times New Roman"/>
          <w:sz w:val="18"/>
          <w:szCs w:val="18"/>
        </w:rPr>
        <w:t>munita di delega</w:t>
      </w:r>
      <w:r w:rsidR="004C2BE2" w:rsidRPr="003D6743">
        <w:rPr>
          <w:rFonts w:ascii="Times New Roman" w:hAnsi="Times New Roman"/>
          <w:sz w:val="18"/>
          <w:szCs w:val="18"/>
        </w:rPr>
        <w:t xml:space="preserve"> con allegata fotocopia del documento d’identità </w:t>
      </w:r>
      <w:r w:rsidR="00FE5E67" w:rsidRPr="003D6743">
        <w:rPr>
          <w:rFonts w:ascii="Times New Roman" w:hAnsi="Times New Roman"/>
          <w:sz w:val="18"/>
          <w:szCs w:val="18"/>
        </w:rPr>
        <w:t xml:space="preserve">del delegato </w:t>
      </w:r>
      <w:r w:rsidR="004656B2" w:rsidRPr="003D6743">
        <w:rPr>
          <w:rFonts w:ascii="Times New Roman" w:hAnsi="Times New Roman"/>
          <w:sz w:val="18"/>
          <w:szCs w:val="18"/>
        </w:rPr>
        <w:t xml:space="preserve">da consegnare al personale </w:t>
      </w:r>
      <w:r w:rsidR="003C3A7B" w:rsidRPr="003D6743">
        <w:rPr>
          <w:rFonts w:ascii="Times New Roman" w:hAnsi="Times New Roman"/>
          <w:sz w:val="18"/>
          <w:szCs w:val="18"/>
        </w:rPr>
        <w:t>alla solita fermata de</w:t>
      </w:r>
      <w:r w:rsidR="00A73005" w:rsidRPr="003D6743">
        <w:rPr>
          <w:rFonts w:ascii="Times New Roman" w:hAnsi="Times New Roman"/>
          <w:sz w:val="18"/>
          <w:szCs w:val="18"/>
        </w:rPr>
        <w:t>l</w:t>
      </w:r>
      <w:r w:rsidR="003C3A7B" w:rsidRPr="003D6743">
        <w:rPr>
          <w:rFonts w:ascii="Times New Roman" w:hAnsi="Times New Roman"/>
          <w:sz w:val="18"/>
          <w:szCs w:val="18"/>
        </w:rPr>
        <w:t>l</w:t>
      </w:r>
      <w:r w:rsidR="00A73005" w:rsidRPr="003D6743">
        <w:rPr>
          <w:rFonts w:ascii="Times New Roman" w:hAnsi="Times New Roman"/>
          <w:sz w:val="18"/>
          <w:szCs w:val="18"/>
        </w:rPr>
        <w:t>o</w:t>
      </w:r>
      <w:r w:rsidR="003C3A7B" w:rsidRPr="003D6743">
        <w:rPr>
          <w:rFonts w:ascii="Times New Roman" w:hAnsi="Times New Roman"/>
          <w:sz w:val="18"/>
          <w:szCs w:val="18"/>
        </w:rPr>
        <w:t xml:space="preserve"> </w:t>
      </w:r>
      <w:r w:rsidR="00A73005" w:rsidRPr="003D6743">
        <w:rPr>
          <w:rFonts w:ascii="Times New Roman" w:hAnsi="Times New Roman"/>
          <w:sz w:val="18"/>
          <w:szCs w:val="18"/>
        </w:rPr>
        <w:t>scuolabus</w:t>
      </w:r>
      <w:r w:rsidR="003C3A7B" w:rsidRPr="003D6743">
        <w:rPr>
          <w:rFonts w:ascii="Times New Roman" w:hAnsi="Times New Roman"/>
          <w:sz w:val="18"/>
          <w:szCs w:val="18"/>
        </w:rPr>
        <w:t xml:space="preserve"> </w:t>
      </w:r>
      <w:r w:rsidR="00FE5E67" w:rsidRPr="003D6743">
        <w:rPr>
          <w:rFonts w:ascii="Times New Roman" w:hAnsi="Times New Roman"/>
          <w:sz w:val="18"/>
          <w:szCs w:val="18"/>
        </w:rPr>
        <w:t>nell'orario di partenza o di rientro</w:t>
      </w:r>
      <w:r w:rsidR="003C3A7B" w:rsidRPr="003D6743">
        <w:rPr>
          <w:rFonts w:ascii="Times New Roman" w:hAnsi="Times New Roman"/>
          <w:sz w:val="18"/>
          <w:szCs w:val="18"/>
        </w:rPr>
        <w:t xml:space="preserve"> previsto;</w:t>
      </w:r>
    </w:p>
    <w:p w:rsidR="004E3A69" w:rsidRPr="003D6743" w:rsidRDefault="004E3A69" w:rsidP="00A73005">
      <w:pPr>
        <w:pStyle w:val="Testonormale2"/>
        <w:numPr>
          <w:ilvl w:val="0"/>
          <w:numId w:val="22"/>
        </w:numPr>
        <w:tabs>
          <w:tab w:val="left" w:pos="567"/>
        </w:tabs>
        <w:jc w:val="both"/>
        <w:rPr>
          <w:rFonts w:ascii="Times New Roman" w:hAnsi="Times New Roman"/>
          <w:sz w:val="18"/>
          <w:szCs w:val="18"/>
        </w:rPr>
      </w:pPr>
      <w:r w:rsidRPr="003D6743">
        <w:rPr>
          <w:rFonts w:ascii="Times New Roman" w:hAnsi="Times New Roman"/>
          <w:b/>
          <w:sz w:val="18"/>
          <w:szCs w:val="18"/>
        </w:rPr>
        <w:t>DI ESS</w:t>
      </w:r>
      <w:r w:rsidR="00E16B40">
        <w:rPr>
          <w:rFonts w:ascii="Times New Roman" w:hAnsi="Times New Roman"/>
          <w:b/>
          <w:sz w:val="18"/>
          <w:szCs w:val="18"/>
        </w:rPr>
        <w:t>E</w:t>
      </w:r>
      <w:r w:rsidRPr="003D6743">
        <w:rPr>
          <w:rFonts w:ascii="Times New Roman" w:hAnsi="Times New Roman"/>
          <w:b/>
          <w:sz w:val="18"/>
          <w:szCs w:val="18"/>
        </w:rPr>
        <w:t xml:space="preserve">RE CONSAPEVOLE </w:t>
      </w:r>
      <w:r w:rsidRPr="003D6743">
        <w:rPr>
          <w:rFonts w:ascii="Times New Roman" w:hAnsi="Times New Roman"/>
          <w:sz w:val="18"/>
          <w:szCs w:val="18"/>
        </w:rPr>
        <w:t>che qualora non fossero presenti i genitori o altra persona maggiorenne incaricata al ritiro dei minori, gli stessi saranno accompagnati presso il Comando della Polizia Locale e del fatto ne saranno informati i servizi sociali;</w:t>
      </w:r>
    </w:p>
    <w:p w:rsidR="003C3A7B" w:rsidRPr="003D6743" w:rsidRDefault="003C3A7B" w:rsidP="00A73005">
      <w:pPr>
        <w:pStyle w:val="Testonormale2"/>
        <w:numPr>
          <w:ilvl w:val="0"/>
          <w:numId w:val="22"/>
        </w:numPr>
        <w:tabs>
          <w:tab w:val="left" w:pos="567"/>
        </w:tabs>
        <w:jc w:val="both"/>
        <w:rPr>
          <w:rFonts w:ascii="Times New Roman" w:hAnsi="Times New Roman"/>
          <w:sz w:val="18"/>
          <w:szCs w:val="18"/>
        </w:rPr>
      </w:pPr>
      <w:r w:rsidRPr="003D6743">
        <w:rPr>
          <w:rFonts w:ascii="Times New Roman" w:hAnsi="Times New Roman"/>
          <w:b/>
          <w:sz w:val="18"/>
          <w:szCs w:val="18"/>
        </w:rPr>
        <w:t xml:space="preserve">DI RISPETTARE </w:t>
      </w:r>
      <w:r w:rsidRPr="003D6743">
        <w:rPr>
          <w:rFonts w:ascii="Times New Roman" w:hAnsi="Times New Roman"/>
          <w:sz w:val="18"/>
          <w:szCs w:val="18"/>
        </w:rPr>
        <w:t>categoricamente la fermata indicata e gli orari stabiliti dall’</w:t>
      </w:r>
      <w:r w:rsidR="00672C8F" w:rsidRPr="003D6743">
        <w:rPr>
          <w:rFonts w:ascii="Times New Roman" w:hAnsi="Times New Roman"/>
          <w:sz w:val="18"/>
          <w:szCs w:val="18"/>
        </w:rPr>
        <w:t>u</w:t>
      </w:r>
      <w:r w:rsidRPr="003D6743">
        <w:rPr>
          <w:rFonts w:ascii="Times New Roman" w:hAnsi="Times New Roman"/>
          <w:sz w:val="18"/>
          <w:szCs w:val="18"/>
        </w:rPr>
        <w:t xml:space="preserve">fficio </w:t>
      </w:r>
      <w:r w:rsidR="00672C8F" w:rsidRPr="003D6743">
        <w:rPr>
          <w:rFonts w:ascii="Times New Roman" w:hAnsi="Times New Roman"/>
          <w:sz w:val="18"/>
          <w:szCs w:val="18"/>
        </w:rPr>
        <w:t>trasporti scolastici</w:t>
      </w:r>
      <w:r w:rsidR="001138B8" w:rsidRPr="003D6743">
        <w:rPr>
          <w:rFonts w:ascii="Times New Roman" w:hAnsi="Times New Roman"/>
          <w:sz w:val="18"/>
          <w:szCs w:val="18"/>
        </w:rPr>
        <w:t>;</w:t>
      </w:r>
    </w:p>
    <w:p w:rsidR="00A73005" w:rsidRPr="003D6743" w:rsidRDefault="00E96639" w:rsidP="00672C8F">
      <w:pPr>
        <w:numPr>
          <w:ilvl w:val="0"/>
          <w:numId w:val="22"/>
        </w:numPr>
        <w:suppressAutoHyphens w:val="0"/>
        <w:jc w:val="both"/>
        <w:rPr>
          <w:b/>
          <w:sz w:val="18"/>
          <w:szCs w:val="18"/>
          <w:lang w:eastAsia="it-IT"/>
        </w:rPr>
      </w:pPr>
      <w:r w:rsidRPr="003D6743">
        <w:rPr>
          <w:b/>
          <w:sz w:val="18"/>
          <w:szCs w:val="18"/>
          <w:lang w:eastAsia="it-IT"/>
        </w:rPr>
        <w:t>DI IMPEGNARSI</w:t>
      </w:r>
      <w:r w:rsidRPr="003D6743">
        <w:rPr>
          <w:b/>
          <w:sz w:val="18"/>
          <w:szCs w:val="18"/>
          <w:lang w:eastAsia="it-IT"/>
        </w:rPr>
        <w:tab/>
      </w:r>
      <w:r w:rsidRPr="003D6743">
        <w:rPr>
          <w:sz w:val="18"/>
          <w:szCs w:val="18"/>
          <w:lang w:eastAsia="it-IT"/>
        </w:rPr>
        <w:t xml:space="preserve">a fornire </w:t>
      </w:r>
      <w:r w:rsidR="00A73005" w:rsidRPr="003D6743">
        <w:rPr>
          <w:sz w:val="18"/>
          <w:szCs w:val="18"/>
          <w:lang w:eastAsia="it-IT"/>
        </w:rPr>
        <w:t>tutte le notizie utili e necessarie per l’esecuzione della prestazione e per gli adempimenti di carattere amministrativo connesse;</w:t>
      </w:r>
    </w:p>
    <w:p w:rsidR="00C92936" w:rsidRPr="003D6743" w:rsidRDefault="00672C8F" w:rsidP="00672C8F">
      <w:pPr>
        <w:numPr>
          <w:ilvl w:val="0"/>
          <w:numId w:val="22"/>
        </w:numPr>
        <w:jc w:val="both"/>
        <w:rPr>
          <w:sz w:val="18"/>
          <w:szCs w:val="18"/>
        </w:rPr>
      </w:pPr>
      <w:r w:rsidRPr="003D6743">
        <w:rPr>
          <w:b/>
          <w:sz w:val="18"/>
          <w:szCs w:val="18"/>
          <w:lang w:eastAsia="it-IT"/>
        </w:rPr>
        <w:t>DI IMPEGNARSI</w:t>
      </w:r>
      <w:r w:rsidRPr="003D6743">
        <w:rPr>
          <w:b/>
          <w:sz w:val="18"/>
          <w:szCs w:val="18"/>
        </w:rPr>
        <w:t xml:space="preserve"> </w:t>
      </w:r>
      <w:r w:rsidRPr="003D6743">
        <w:rPr>
          <w:sz w:val="18"/>
          <w:szCs w:val="18"/>
        </w:rPr>
        <w:t>a comunicare</w:t>
      </w:r>
      <w:r w:rsidR="00BA17C7" w:rsidRPr="003D6743">
        <w:rPr>
          <w:sz w:val="18"/>
          <w:szCs w:val="18"/>
        </w:rPr>
        <w:t xml:space="preserve">, per iscritto, entro 7 giorni, dall’evento, ogni eventuale modifica riguardante i dati </w:t>
      </w:r>
      <w:r w:rsidR="00AD73C8" w:rsidRPr="003D6743">
        <w:rPr>
          <w:sz w:val="18"/>
          <w:szCs w:val="18"/>
        </w:rPr>
        <w:t>di cui al</w:t>
      </w:r>
      <w:r w:rsidR="00BA17C7" w:rsidRPr="003D6743">
        <w:rPr>
          <w:sz w:val="18"/>
          <w:szCs w:val="18"/>
        </w:rPr>
        <w:t>la presente domanda</w:t>
      </w:r>
      <w:r w:rsidR="00AD73C8" w:rsidRPr="003D6743">
        <w:rPr>
          <w:sz w:val="18"/>
          <w:szCs w:val="18"/>
        </w:rPr>
        <w:t xml:space="preserve"> </w:t>
      </w:r>
      <w:r w:rsidR="00BA17C7" w:rsidRPr="003D6743">
        <w:rPr>
          <w:sz w:val="18"/>
          <w:szCs w:val="18"/>
        </w:rPr>
        <w:t>e l’eventuale rinuncia al servizio richiesto</w:t>
      </w:r>
      <w:r w:rsidR="00AD73C8" w:rsidRPr="003D6743">
        <w:rPr>
          <w:sz w:val="18"/>
          <w:szCs w:val="18"/>
        </w:rPr>
        <w:t>.</w:t>
      </w:r>
      <w:r w:rsidR="00BA17C7" w:rsidRPr="003D6743">
        <w:rPr>
          <w:sz w:val="18"/>
          <w:szCs w:val="18"/>
        </w:rPr>
        <w:t xml:space="preserve"> </w:t>
      </w:r>
    </w:p>
    <w:p w:rsidR="00076004" w:rsidRDefault="00076004" w:rsidP="00076004">
      <w:pPr>
        <w:pStyle w:val="Testonormale"/>
        <w:spacing w:line="360" w:lineRule="auto"/>
        <w:rPr>
          <w:rFonts w:ascii="Times New Roman" w:hAnsi="Times New Roman" w:cs="Times New Roman"/>
          <w:sz w:val="18"/>
          <w:szCs w:val="18"/>
        </w:rPr>
      </w:pPr>
    </w:p>
    <w:p w:rsidR="00076004" w:rsidRPr="00076004" w:rsidRDefault="00076004" w:rsidP="00076004">
      <w:pPr>
        <w:pStyle w:val="Testonormale"/>
        <w:spacing w:line="360" w:lineRule="auto"/>
        <w:rPr>
          <w:rFonts w:ascii="Times New Roman" w:hAnsi="Times New Roman" w:cs="Times New Roman"/>
          <w:b/>
          <w:sz w:val="18"/>
          <w:szCs w:val="18"/>
        </w:rPr>
      </w:pPr>
      <w:r w:rsidRPr="00076004">
        <w:rPr>
          <w:rFonts w:ascii="Times New Roman" w:hAnsi="Times New Roman" w:cs="Times New Roman"/>
          <w:b/>
          <w:sz w:val="18"/>
          <w:szCs w:val="18"/>
        </w:rPr>
        <w:t>NOTE INFORMATIVE UTILI ALL’ORGANIZZAZIONE DEL SERVIZIO:</w:t>
      </w:r>
    </w:p>
    <w:p w:rsidR="00C92936" w:rsidRPr="00076004" w:rsidRDefault="00076004" w:rsidP="00076004">
      <w:pPr>
        <w:pStyle w:val="Testonormale"/>
        <w:spacing w:line="360" w:lineRule="auto"/>
        <w:rPr>
          <w:rFonts w:ascii="Times New Roman" w:hAnsi="Times New Roman" w:cs="Times New Roman"/>
          <w:b/>
          <w:sz w:val="18"/>
          <w:szCs w:val="18"/>
        </w:rPr>
      </w:pPr>
      <w:r>
        <w:rPr>
          <w:rFonts w:ascii="Times New Roman" w:hAnsi="Times New Roman" w:cs="Times New Roman"/>
          <w:sz w:val="18"/>
          <w:szCs w:val="18"/>
        </w:rPr>
        <w:t>I</w:t>
      </w:r>
      <w:r w:rsidRPr="00076004">
        <w:rPr>
          <w:rFonts w:ascii="Times New Roman" w:hAnsi="Times New Roman" w:cs="Times New Roman"/>
          <w:sz w:val="18"/>
          <w:szCs w:val="18"/>
        </w:rPr>
        <w:t xml:space="preserve">ndicare eventuali notizie importanti per organizzare il trasporto (ad esempio: il ragazzo non potrà essere pronto prima delle ore …, o simili) </w:t>
      </w:r>
      <w:r>
        <w:rPr>
          <w:rFonts w:ascii="Times New Roman" w:hAnsi="Times New Roman" w:cs="Times New Roman"/>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D133C" w:rsidRPr="003D6743" w:rsidRDefault="005D133C" w:rsidP="005D133C">
      <w:pPr>
        <w:pStyle w:val="Testonormale2"/>
        <w:tabs>
          <w:tab w:val="left" w:pos="426"/>
        </w:tabs>
        <w:rPr>
          <w:rFonts w:ascii="Times New Roman" w:hAnsi="Times New Roman"/>
          <w:b/>
          <w:sz w:val="22"/>
          <w:szCs w:val="22"/>
        </w:rPr>
      </w:pPr>
      <w:r w:rsidRPr="003D6743">
        <w:rPr>
          <w:rFonts w:ascii="Times New Roman" w:hAnsi="Times New Roman"/>
          <w:b/>
          <w:sz w:val="22"/>
          <w:szCs w:val="22"/>
        </w:rPr>
        <w:t>ALLEGA:</w:t>
      </w:r>
    </w:p>
    <w:p w:rsidR="005D133C" w:rsidRPr="003D6743" w:rsidRDefault="005D133C" w:rsidP="00130512">
      <w:pPr>
        <w:pStyle w:val="Paragrafoelenco"/>
        <w:numPr>
          <w:ilvl w:val="0"/>
          <w:numId w:val="29"/>
        </w:numPr>
        <w:jc w:val="both"/>
        <w:rPr>
          <w:sz w:val="18"/>
          <w:szCs w:val="18"/>
        </w:rPr>
      </w:pPr>
      <w:r w:rsidRPr="003D6743">
        <w:rPr>
          <w:sz w:val="18"/>
          <w:szCs w:val="18"/>
        </w:rPr>
        <w:t>Fotocopia del documento d’identità, in corso di validità, _____</w:t>
      </w:r>
      <w:r w:rsidR="00564D45" w:rsidRPr="003D6743">
        <w:rPr>
          <w:sz w:val="18"/>
          <w:szCs w:val="18"/>
        </w:rPr>
        <w:t>_______________________________</w:t>
      </w:r>
      <w:r w:rsidRPr="003D6743">
        <w:rPr>
          <w:sz w:val="18"/>
          <w:szCs w:val="18"/>
        </w:rPr>
        <w:t xml:space="preserve"> n. ________________   rilasciato da </w:t>
      </w:r>
      <w:r w:rsidR="00564D45" w:rsidRPr="003D6743">
        <w:rPr>
          <w:sz w:val="18"/>
          <w:szCs w:val="18"/>
        </w:rPr>
        <w:t xml:space="preserve">            </w:t>
      </w:r>
      <w:r w:rsidRPr="003D6743">
        <w:rPr>
          <w:sz w:val="18"/>
          <w:szCs w:val="18"/>
        </w:rPr>
        <w:t>_______________________ il _______________</w:t>
      </w:r>
      <w:r w:rsidR="00D114CB" w:rsidRPr="003D6743">
        <w:rPr>
          <w:sz w:val="18"/>
          <w:szCs w:val="18"/>
        </w:rPr>
        <w:t>;</w:t>
      </w:r>
    </w:p>
    <w:p w:rsidR="00D114CB" w:rsidRPr="003D6743" w:rsidRDefault="00D114CB" w:rsidP="00564D45">
      <w:pPr>
        <w:ind w:left="510"/>
        <w:jc w:val="both"/>
        <w:rPr>
          <w:sz w:val="18"/>
          <w:szCs w:val="18"/>
        </w:rPr>
      </w:pPr>
    </w:p>
    <w:p w:rsidR="00D114CB" w:rsidRPr="003D6743" w:rsidRDefault="00D114CB" w:rsidP="00130512">
      <w:pPr>
        <w:pStyle w:val="Paragrafoelenco"/>
        <w:numPr>
          <w:ilvl w:val="0"/>
          <w:numId w:val="29"/>
        </w:numPr>
        <w:suppressAutoHyphens w:val="0"/>
        <w:contextualSpacing/>
        <w:jc w:val="both"/>
        <w:rPr>
          <w:sz w:val="18"/>
          <w:szCs w:val="18"/>
        </w:rPr>
      </w:pPr>
      <w:r w:rsidRPr="003D6743">
        <w:rPr>
          <w:sz w:val="18"/>
          <w:szCs w:val="18"/>
        </w:rPr>
        <w:t>copia del verbale di accertamento dell’invalidità civile;</w:t>
      </w:r>
    </w:p>
    <w:p w:rsidR="00D114CB" w:rsidRPr="003D6743" w:rsidRDefault="00D114CB" w:rsidP="00130512">
      <w:pPr>
        <w:pStyle w:val="Paragrafoelenco"/>
        <w:numPr>
          <w:ilvl w:val="0"/>
          <w:numId w:val="29"/>
        </w:numPr>
        <w:suppressAutoHyphens w:val="0"/>
        <w:contextualSpacing/>
        <w:jc w:val="both"/>
        <w:rPr>
          <w:sz w:val="18"/>
          <w:szCs w:val="18"/>
        </w:rPr>
      </w:pPr>
      <w:r w:rsidRPr="003D6743">
        <w:rPr>
          <w:sz w:val="18"/>
          <w:szCs w:val="18"/>
        </w:rPr>
        <w:t>copia del verbale di riconoscimento della legge 05/02/1992 n. 104;</w:t>
      </w:r>
    </w:p>
    <w:p w:rsidR="00D114CB" w:rsidRPr="003D6743" w:rsidRDefault="00D114CB" w:rsidP="00130512">
      <w:pPr>
        <w:pStyle w:val="Paragrafoelenco"/>
        <w:numPr>
          <w:ilvl w:val="0"/>
          <w:numId w:val="29"/>
        </w:numPr>
        <w:suppressAutoHyphens w:val="0"/>
        <w:contextualSpacing/>
        <w:jc w:val="both"/>
        <w:rPr>
          <w:b/>
          <w:sz w:val="18"/>
          <w:szCs w:val="18"/>
        </w:rPr>
      </w:pPr>
      <w:r w:rsidRPr="003D6743">
        <w:rPr>
          <w:b/>
          <w:sz w:val="18"/>
          <w:szCs w:val="18"/>
        </w:rPr>
        <w:t>certificato medico dal quale risulti che il disabile possa essere trasportato con lo scuolabus comunale oppure necessita di mezzo di trasporto speciale per il trasporto di carrozzella, altresì il medico dovrà certificare se l’alunno può viaggiare sullo scuolabus insieme agli studenti normodotati o se la sua condizione non permetta che lo stesso stia a contatto con altri utenti.</w:t>
      </w:r>
    </w:p>
    <w:p w:rsidR="00D114CB" w:rsidRPr="003D6743" w:rsidRDefault="00D114CB" w:rsidP="00564D45">
      <w:pPr>
        <w:ind w:left="510"/>
        <w:jc w:val="both"/>
        <w:rPr>
          <w:sz w:val="18"/>
          <w:szCs w:val="18"/>
        </w:rPr>
      </w:pPr>
    </w:p>
    <w:p w:rsidR="005D133C" w:rsidRPr="003D6743" w:rsidRDefault="005D133C" w:rsidP="005D133C">
      <w:pPr>
        <w:ind w:left="90"/>
        <w:jc w:val="both"/>
        <w:rPr>
          <w:sz w:val="18"/>
          <w:szCs w:val="18"/>
        </w:rPr>
      </w:pPr>
    </w:p>
    <w:p w:rsidR="00E44A4D" w:rsidRPr="003D6743" w:rsidRDefault="00E44A4D" w:rsidP="00E44A4D">
      <w:pPr>
        <w:autoSpaceDE w:val="0"/>
        <w:autoSpaceDN w:val="0"/>
        <w:rPr>
          <w:sz w:val="18"/>
          <w:szCs w:val="18"/>
        </w:rPr>
      </w:pPr>
    </w:p>
    <w:p w:rsidR="00DC753A" w:rsidRPr="003D6743" w:rsidRDefault="00DC753A" w:rsidP="00E44A4D">
      <w:pPr>
        <w:autoSpaceDE w:val="0"/>
        <w:autoSpaceDN w:val="0"/>
        <w:rPr>
          <w:sz w:val="18"/>
          <w:szCs w:val="18"/>
        </w:rPr>
      </w:pPr>
      <w:r w:rsidRPr="003D6743">
        <w:rPr>
          <w:sz w:val="18"/>
          <w:szCs w:val="18"/>
        </w:rPr>
        <w:t xml:space="preserve">Cassino, lì _____________________              </w:t>
      </w:r>
      <w:r w:rsidR="00E44A4D" w:rsidRPr="003D6743">
        <w:rPr>
          <w:sz w:val="18"/>
          <w:szCs w:val="18"/>
        </w:rPr>
        <w:t xml:space="preserve">                                             </w:t>
      </w:r>
      <w:r w:rsidRPr="003D6743">
        <w:rPr>
          <w:sz w:val="18"/>
          <w:szCs w:val="18"/>
        </w:rPr>
        <w:t>Firma __________________________________________</w:t>
      </w:r>
    </w:p>
    <w:p w:rsidR="00AA7312" w:rsidRPr="003D6743" w:rsidRDefault="00AA7312" w:rsidP="00AA7312">
      <w:pPr>
        <w:pStyle w:val="Testonormale2"/>
        <w:tabs>
          <w:tab w:val="left" w:pos="426"/>
        </w:tabs>
        <w:jc w:val="both"/>
        <w:rPr>
          <w:rFonts w:ascii="Times New Roman" w:hAnsi="Times New Roman"/>
          <w:b/>
          <w:sz w:val="16"/>
          <w:szCs w:val="16"/>
        </w:rPr>
      </w:pPr>
      <w:r w:rsidRPr="003D6743">
        <w:rPr>
          <w:rFonts w:ascii="Times New Roman" w:hAnsi="Times New Roman"/>
          <w:b/>
          <w:sz w:val="16"/>
          <w:szCs w:val="16"/>
        </w:rPr>
        <w:t>===================================================================================================================</w:t>
      </w:r>
    </w:p>
    <w:p w:rsidR="003C3A7B" w:rsidRPr="003D6743" w:rsidRDefault="003C3A7B" w:rsidP="00B44200">
      <w:pPr>
        <w:widowControl w:val="0"/>
        <w:autoSpaceDE w:val="0"/>
        <w:jc w:val="both"/>
        <w:rPr>
          <w:sz w:val="18"/>
          <w:szCs w:val="18"/>
        </w:rPr>
      </w:pPr>
    </w:p>
    <w:p w:rsidR="00AD163A" w:rsidRPr="003D6743" w:rsidRDefault="00AD163A" w:rsidP="00AD163A">
      <w:pPr>
        <w:suppressAutoHyphens w:val="0"/>
        <w:jc w:val="center"/>
        <w:rPr>
          <w:b/>
          <w:sz w:val="18"/>
          <w:szCs w:val="18"/>
          <w:lang w:eastAsia="it-IT"/>
        </w:rPr>
      </w:pPr>
      <w:r w:rsidRPr="003D6743">
        <w:rPr>
          <w:b/>
          <w:sz w:val="18"/>
          <w:szCs w:val="18"/>
          <w:lang w:eastAsia="it-IT"/>
        </w:rPr>
        <w:t>CONTROLLI</w:t>
      </w:r>
    </w:p>
    <w:p w:rsidR="00AD163A" w:rsidRPr="003D6743" w:rsidRDefault="00AD163A" w:rsidP="00AD163A">
      <w:pPr>
        <w:suppressAutoHyphens w:val="0"/>
        <w:jc w:val="both"/>
        <w:rPr>
          <w:sz w:val="18"/>
          <w:szCs w:val="18"/>
          <w:lang w:eastAsia="it-IT"/>
        </w:rPr>
      </w:pPr>
      <w:r w:rsidRPr="003D6743">
        <w:rPr>
          <w:sz w:val="18"/>
          <w:szCs w:val="18"/>
          <w:lang w:eastAsia="it-IT"/>
        </w:rPr>
        <w:t>Ai sensi dell’art. 71 del D.P.R. n. 445/2000, dell’art. 4 del D. Lgs. 109/98 l’Amministrazione potrà procedere ad effettuare idonei controlli, anche a campione, diretti ad accertare la veridicità delle dichiarazioni. L’Amministrazione potrà effettuare detti controlli sia direttamente che tramite collegamenti con l’Agenzia delle Entrate, il Catasto Nazionale, la Guardia di Finanza ed ogni altro ufficio o amministrazione competente.</w:t>
      </w:r>
    </w:p>
    <w:p w:rsidR="00AD163A" w:rsidRPr="003D6743" w:rsidRDefault="00AD163A" w:rsidP="00AD163A">
      <w:pPr>
        <w:suppressAutoHyphens w:val="0"/>
        <w:jc w:val="both"/>
        <w:rPr>
          <w:sz w:val="18"/>
          <w:szCs w:val="18"/>
          <w:lang w:eastAsia="it-IT"/>
        </w:rPr>
      </w:pPr>
      <w:r w:rsidRPr="003D6743">
        <w:rPr>
          <w:sz w:val="18"/>
          <w:szCs w:val="18"/>
          <w:lang w:eastAsia="it-IT"/>
        </w:rPr>
        <w:t>Ferme restando le sanzioni penali previste dall’art. 76 del D.P.R. n. 445/2000, qualora dal controllo emerga la non veridicità del contenuto delle dichiarazioni rese, l’Amministrazione Comunale agirà per il recupero delle somme non versate gravate dagli interessi legali.</w:t>
      </w:r>
    </w:p>
    <w:p w:rsidR="002F1161" w:rsidRPr="003D6743" w:rsidRDefault="002F1161" w:rsidP="002F1161">
      <w:pPr>
        <w:suppressAutoHyphens w:val="0"/>
        <w:jc w:val="both"/>
        <w:rPr>
          <w:sz w:val="18"/>
          <w:szCs w:val="18"/>
          <w:lang w:eastAsia="it-IT"/>
        </w:rPr>
      </w:pPr>
    </w:p>
    <w:p w:rsidR="00DD3417" w:rsidRPr="003D6743" w:rsidRDefault="00DD3417" w:rsidP="002F1161">
      <w:pPr>
        <w:suppressAutoHyphens w:val="0"/>
        <w:jc w:val="both"/>
        <w:rPr>
          <w:sz w:val="18"/>
          <w:szCs w:val="18"/>
          <w:lang w:eastAsia="it-IT"/>
        </w:rPr>
      </w:pPr>
    </w:p>
    <w:p w:rsidR="002F1161" w:rsidRPr="003D6743" w:rsidRDefault="002F1161" w:rsidP="002F1161">
      <w:pPr>
        <w:suppressAutoHyphens w:val="0"/>
        <w:jc w:val="both"/>
        <w:rPr>
          <w:sz w:val="18"/>
          <w:szCs w:val="18"/>
          <w:lang w:eastAsia="it-IT"/>
        </w:rPr>
      </w:pPr>
      <w:r w:rsidRPr="003D6743">
        <w:rPr>
          <w:sz w:val="18"/>
          <w:szCs w:val="18"/>
          <w:lang w:eastAsia="it-IT"/>
        </w:rPr>
        <w:t>Cassino, lì _____________________                                                                         Firma __________________________________________</w:t>
      </w:r>
    </w:p>
    <w:p w:rsidR="00AD163A" w:rsidRPr="003D6743" w:rsidRDefault="00AD163A" w:rsidP="00AD163A">
      <w:pPr>
        <w:suppressAutoHyphens w:val="0"/>
        <w:jc w:val="both"/>
        <w:rPr>
          <w:sz w:val="18"/>
          <w:szCs w:val="18"/>
          <w:lang w:eastAsia="it-IT"/>
        </w:rPr>
      </w:pPr>
    </w:p>
    <w:p w:rsidR="00DC753A" w:rsidRPr="003D6743" w:rsidRDefault="00DC753A" w:rsidP="00DC753A">
      <w:pPr>
        <w:suppressAutoHyphens w:val="0"/>
        <w:jc w:val="center"/>
        <w:rPr>
          <w:sz w:val="18"/>
          <w:szCs w:val="18"/>
          <w:lang w:eastAsia="it-IT"/>
        </w:rPr>
      </w:pPr>
      <w:r w:rsidRPr="003D6743">
        <w:rPr>
          <w:b/>
          <w:sz w:val="18"/>
          <w:szCs w:val="18"/>
          <w:lang w:eastAsia="it-IT"/>
        </w:rPr>
        <w:t>TRATTAMENTO RELATIVO AI DATI AI SENSI DELLA LEGGE SULLA PRIVACY</w:t>
      </w:r>
    </w:p>
    <w:p w:rsidR="00DC753A" w:rsidRPr="003D6743" w:rsidRDefault="00DC753A" w:rsidP="00DC753A">
      <w:pPr>
        <w:suppressAutoHyphens w:val="0"/>
        <w:jc w:val="both"/>
        <w:rPr>
          <w:sz w:val="18"/>
          <w:szCs w:val="18"/>
          <w:lang w:eastAsia="it-IT"/>
        </w:rPr>
      </w:pPr>
      <w:r w:rsidRPr="003D6743">
        <w:rPr>
          <w:sz w:val="18"/>
          <w:szCs w:val="18"/>
        </w:rPr>
        <w:t>Con la firma apposta in calce, presta  il proprio  consenso al trattamento dei dati per le finalità e con le modalità sopra indicate</w:t>
      </w:r>
      <w:r w:rsidRPr="003D6743">
        <w:rPr>
          <w:sz w:val="18"/>
          <w:szCs w:val="18"/>
          <w:lang w:eastAsia="it-IT"/>
        </w:rPr>
        <w:t xml:space="preserve"> Acconsente all’utilizzo del numero di cellulare e dell’indirizzo di posta elettronica per l’invio delle comunicazioni relative al servizio del trasporto scolastico, da parte del Comune di Cassino. </w:t>
      </w:r>
    </w:p>
    <w:p w:rsidR="00DC753A" w:rsidRPr="003D6743" w:rsidRDefault="00DC753A" w:rsidP="00DC753A">
      <w:pPr>
        <w:suppressAutoHyphens w:val="0"/>
        <w:jc w:val="both"/>
        <w:rPr>
          <w:sz w:val="18"/>
          <w:szCs w:val="18"/>
          <w:lang w:eastAsia="it-IT"/>
        </w:rPr>
      </w:pPr>
    </w:p>
    <w:p w:rsidR="00DC753A" w:rsidRPr="003D6743" w:rsidRDefault="00DC753A" w:rsidP="00DC753A">
      <w:pPr>
        <w:suppressAutoHyphens w:val="0"/>
        <w:jc w:val="both"/>
        <w:rPr>
          <w:sz w:val="18"/>
          <w:szCs w:val="18"/>
          <w:lang w:eastAsia="it-IT"/>
        </w:rPr>
      </w:pPr>
      <w:r w:rsidRPr="003D6743">
        <w:rPr>
          <w:sz w:val="18"/>
          <w:szCs w:val="18"/>
          <w:lang w:eastAsia="it-IT"/>
        </w:rPr>
        <w:t>Cassino, lì _____________________                                                                         Firma __________________________________________</w:t>
      </w:r>
    </w:p>
    <w:p w:rsidR="00DC753A" w:rsidRPr="003D6743" w:rsidRDefault="00DC753A" w:rsidP="00DC753A">
      <w:pPr>
        <w:pStyle w:val="Testonormale2"/>
        <w:tabs>
          <w:tab w:val="left" w:pos="426"/>
        </w:tabs>
        <w:jc w:val="center"/>
        <w:rPr>
          <w:rFonts w:ascii="Times New Roman" w:hAnsi="Times New Roman"/>
          <w:b/>
          <w:sz w:val="16"/>
          <w:szCs w:val="16"/>
        </w:rPr>
      </w:pPr>
    </w:p>
    <w:p w:rsidR="00DD3417" w:rsidRPr="003D6743" w:rsidRDefault="00DD3417" w:rsidP="00B44200">
      <w:pPr>
        <w:pStyle w:val="Pidipagina"/>
        <w:tabs>
          <w:tab w:val="clear" w:pos="4819"/>
          <w:tab w:val="clear" w:pos="9638"/>
        </w:tabs>
        <w:jc w:val="center"/>
        <w:rPr>
          <w:b/>
          <w:color w:val="000000"/>
          <w:sz w:val="18"/>
          <w:szCs w:val="18"/>
        </w:rPr>
      </w:pPr>
    </w:p>
    <w:p w:rsidR="003C3A7B" w:rsidRPr="003D6743" w:rsidRDefault="003C3A7B" w:rsidP="00B44200">
      <w:pPr>
        <w:pStyle w:val="Pidipagina"/>
        <w:tabs>
          <w:tab w:val="clear" w:pos="4819"/>
          <w:tab w:val="clear" w:pos="9638"/>
        </w:tabs>
        <w:jc w:val="center"/>
        <w:rPr>
          <w:b/>
          <w:color w:val="000000"/>
          <w:sz w:val="18"/>
          <w:szCs w:val="18"/>
        </w:rPr>
      </w:pPr>
      <w:r w:rsidRPr="003D6743">
        <w:rPr>
          <w:b/>
          <w:color w:val="000000"/>
          <w:sz w:val="18"/>
          <w:szCs w:val="18"/>
        </w:rPr>
        <w:t>INFORMATIVA SULL’USO DEI DATI PERSONALI</w:t>
      </w:r>
    </w:p>
    <w:p w:rsidR="003C3A7B" w:rsidRPr="003D6743" w:rsidRDefault="003C3A7B" w:rsidP="00B44200">
      <w:pPr>
        <w:pBdr>
          <w:bottom w:val="double" w:sz="6" w:space="1" w:color="auto"/>
        </w:pBdr>
        <w:autoSpaceDE w:val="0"/>
        <w:jc w:val="both"/>
        <w:rPr>
          <w:sz w:val="18"/>
          <w:szCs w:val="18"/>
        </w:rPr>
      </w:pPr>
      <w:r w:rsidRPr="003D6743">
        <w:rPr>
          <w:sz w:val="18"/>
          <w:szCs w:val="18"/>
        </w:rPr>
        <w:t>I dati forniti e di cui si verrà a conoscenza, saranno utilizzati esclusivamente per i fini istituzionali del servizio, come previsto dal D. Lgs</w:t>
      </w:r>
      <w:r w:rsidR="001138B8" w:rsidRPr="003D6743">
        <w:rPr>
          <w:sz w:val="18"/>
          <w:szCs w:val="18"/>
        </w:rPr>
        <w:t>.</w:t>
      </w:r>
      <w:r w:rsidRPr="003D6743">
        <w:rPr>
          <w:sz w:val="18"/>
          <w:szCs w:val="18"/>
        </w:rPr>
        <w:t xml:space="preserve"> 196/2003</w:t>
      </w:r>
      <w:r w:rsidR="00AA7312" w:rsidRPr="003D6743">
        <w:rPr>
          <w:sz w:val="18"/>
          <w:szCs w:val="18"/>
        </w:rPr>
        <w:t>.</w:t>
      </w:r>
      <w:r w:rsidRPr="003D6743">
        <w:rPr>
          <w:sz w:val="18"/>
          <w:szCs w:val="18"/>
        </w:rPr>
        <w:t xml:space="preserve"> </w:t>
      </w:r>
      <w:r w:rsidR="00AA7312" w:rsidRPr="003D6743">
        <w:rPr>
          <w:sz w:val="18"/>
          <w:szCs w:val="18"/>
        </w:rPr>
        <w:t>I</w:t>
      </w:r>
      <w:r w:rsidRPr="003D6743">
        <w:rPr>
          <w:sz w:val="18"/>
          <w:szCs w:val="18"/>
        </w:rPr>
        <w:t>in particolare sono comunicati alla Guardia di Finanza per i controlli previsti; sono trasmessi nei casi di insolvenza alle Società incarica</w:t>
      </w:r>
      <w:r w:rsidR="001138B8" w:rsidRPr="003D6743">
        <w:rPr>
          <w:sz w:val="18"/>
          <w:szCs w:val="18"/>
        </w:rPr>
        <w:t xml:space="preserve">te per la riscossione coattiva </w:t>
      </w:r>
      <w:r w:rsidRPr="003D6743">
        <w:rPr>
          <w:sz w:val="18"/>
          <w:szCs w:val="18"/>
        </w:rPr>
        <w:t xml:space="preserve">. I diritti dell’interessato in relazione al trattamento dei dati personali sono quelli indicati  nell’art. 7 del decreto sopra citato. Il titolare del  trattamento dei dati personali  è il Comune di </w:t>
      </w:r>
      <w:r w:rsidR="00E37396" w:rsidRPr="003D6743">
        <w:rPr>
          <w:sz w:val="18"/>
          <w:szCs w:val="18"/>
        </w:rPr>
        <w:t>Cassino</w:t>
      </w:r>
      <w:r w:rsidR="009A1653" w:rsidRPr="003D6743">
        <w:rPr>
          <w:sz w:val="18"/>
          <w:szCs w:val="18"/>
        </w:rPr>
        <w:t>.</w:t>
      </w:r>
    </w:p>
    <w:p w:rsidR="00DD3417" w:rsidRDefault="00DD3417" w:rsidP="00787ECC">
      <w:pPr>
        <w:pStyle w:val="Testonormale2"/>
        <w:tabs>
          <w:tab w:val="left" w:pos="3261"/>
        </w:tabs>
        <w:jc w:val="both"/>
        <w:rPr>
          <w:rFonts w:ascii="Times New Roman" w:hAnsi="Times New Roman"/>
          <w:b/>
          <w:sz w:val="24"/>
          <w:szCs w:val="24"/>
        </w:rPr>
      </w:pPr>
    </w:p>
    <w:p w:rsidR="003A16A0" w:rsidRPr="003A16A0" w:rsidRDefault="003A16A0" w:rsidP="003A16A0">
      <w:pPr>
        <w:tabs>
          <w:tab w:val="left" w:pos="3261"/>
        </w:tabs>
        <w:jc w:val="center"/>
        <w:rPr>
          <w:b/>
          <w:sz w:val="24"/>
          <w:szCs w:val="24"/>
        </w:rPr>
      </w:pPr>
      <w:r w:rsidRPr="003A16A0">
        <w:rPr>
          <w:b/>
          <w:sz w:val="24"/>
          <w:szCs w:val="24"/>
        </w:rPr>
        <w:t>PARTE RISERVATA  ALL’UFFICIO</w:t>
      </w:r>
    </w:p>
    <w:p w:rsidR="003A16A0" w:rsidRPr="003A16A0" w:rsidRDefault="003A16A0" w:rsidP="003A16A0">
      <w:pPr>
        <w:tabs>
          <w:tab w:val="left" w:pos="3261"/>
        </w:tabs>
        <w:jc w:val="both"/>
        <w:rPr>
          <w:b/>
          <w:sz w:val="24"/>
          <w:szCs w:val="24"/>
          <w:u w:val="single"/>
        </w:rPr>
      </w:pPr>
    </w:p>
    <w:p w:rsidR="003A16A0" w:rsidRDefault="003A16A0" w:rsidP="003A16A0">
      <w:pPr>
        <w:tabs>
          <w:tab w:val="left" w:pos="3261"/>
        </w:tabs>
        <w:jc w:val="both"/>
        <w:rPr>
          <w:b/>
          <w:sz w:val="24"/>
          <w:szCs w:val="24"/>
        </w:rPr>
      </w:pPr>
      <w:r w:rsidRPr="003A16A0">
        <w:rPr>
          <w:b/>
          <w:sz w:val="24"/>
          <w:szCs w:val="24"/>
        </w:rPr>
        <w:t xml:space="preserve">ASSEGNATO IL N.  __________ DI PRATICA                                                           </w:t>
      </w:r>
    </w:p>
    <w:p w:rsidR="003A16A0" w:rsidRPr="003A16A0" w:rsidRDefault="003A16A0" w:rsidP="003A16A0">
      <w:pPr>
        <w:rPr>
          <w:b/>
          <w:sz w:val="24"/>
          <w:szCs w:val="24"/>
        </w:rPr>
      </w:pPr>
    </w:p>
    <w:p w:rsidR="002224BD" w:rsidRDefault="003A16A0" w:rsidP="003A16A0">
      <w:pPr>
        <w:rPr>
          <w:sz w:val="24"/>
          <w:szCs w:val="24"/>
        </w:rPr>
      </w:pPr>
      <w:r w:rsidRPr="003A16A0">
        <w:rPr>
          <w:sz w:val="24"/>
          <w:szCs w:val="24"/>
        </w:rPr>
        <w:t xml:space="preserve">Cassino, lì ________________                        </w:t>
      </w:r>
    </w:p>
    <w:p w:rsidR="002224BD" w:rsidRDefault="002224BD" w:rsidP="003A16A0">
      <w:pPr>
        <w:rPr>
          <w:sz w:val="24"/>
          <w:szCs w:val="24"/>
        </w:rPr>
      </w:pPr>
      <w:r>
        <w:rPr>
          <w:sz w:val="24"/>
          <w:szCs w:val="24"/>
        </w:rPr>
        <w:t xml:space="preserve">                                                </w:t>
      </w:r>
    </w:p>
    <w:p w:rsidR="003A16A0" w:rsidRPr="003A16A0" w:rsidRDefault="002224BD" w:rsidP="003A16A0">
      <w:pPr>
        <w:rPr>
          <w:sz w:val="24"/>
          <w:szCs w:val="24"/>
        </w:rPr>
      </w:pPr>
      <w:r>
        <w:rPr>
          <w:sz w:val="24"/>
          <w:szCs w:val="24"/>
        </w:rPr>
        <w:t xml:space="preserve">                                                          </w:t>
      </w:r>
      <w:r w:rsidR="003A16A0" w:rsidRPr="003A16A0">
        <w:rPr>
          <w:sz w:val="24"/>
          <w:szCs w:val="24"/>
        </w:rPr>
        <w:t>Firma dell’addetto al servizio ___________________________</w:t>
      </w:r>
    </w:p>
    <w:sectPr w:rsidR="003A16A0" w:rsidRPr="003A16A0" w:rsidSect="00A704A3">
      <w:footerReference w:type="default" r:id="rId9"/>
      <w:pgSz w:w="11906" w:h="16838"/>
      <w:pgMar w:top="426" w:right="424" w:bottom="426" w:left="851" w:header="720" w:footer="2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25F2" w:rsidRDefault="00DD25F2">
      <w:r>
        <w:separator/>
      </w:r>
    </w:p>
  </w:endnote>
  <w:endnote w:type="continuationSeparator" w:id="1">
    <w:p w:rsidR="00DD25F2" w:rsidRDefault="00DD25F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A7B" w:rsidRDefault="007C5EE7">
    <w:pPr>
      <w:pStyle w:val="Pidipagina"/>
      <w:ind w:right="360"/>
    </w:pPr>
    <w:r>
      <w:pict>
        <v:shapetype id="_x0000_t202" coordsize="21600,21600" o:spt="202" path="m,l,21600r21600,l21600,xe">
          <v:stroke joinstyle="miter"/>
          <v:path gradientshapeok="t" o:connecttype="rect"/>
        </v:shapetype>
        <v:shape id="_x0000_s2049" type="#_x0000_t202" style="position:absolute;margin-left:427.1pt;margin-top:-2.35pt;width:52.5pt;height:11.5pt;z-index:251657728;mso-wrap-distance-left:0;mso-wrap-distance-right:0;mso-position-horizontal-relative:page" stroked="f">
          <v:fill opacity="0" color2="black"/>
          <v:textbox inset="0,0,0,0">
            <w:txbxContent>
              <w:p w:rsidR="003C3A7B" w:rsidRDefault="003C3A7B">
                <w:pPr>
                  <w:pStyle w:val="Pidipagina"/>
                  <w:rPr>
                    <w:rStyle w:val="Numeropagina"/>
                  </w:rPr>
                </w:pP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25F2" w:rsidRDefault="00DD25F2">
      <w:r>
        <w:separator/>
      </w:r>
    </w:p>
  </w:footnote>
  <w:footnote w:type="continuationSeparator" w:id="1">
    <w:p w:rsidR="00DD25F2" w:rsidRDefault="00DD25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itolo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0000003"/>
    <w:multiLevelType w:val="singleLevel"/>
    <w:tmpl w:val="00000003"/>
    <w:name w:val="WW8Num16"/>
    <w:lvl w:ilvl="0">
      <w:start w:val="1"/>
      <w:numFmt w:val="decimal"/>
      <w:lvlText w:val="%1)"/>
      <w:lvlJc w:val="left"/>
      <w:pPr>
        <w:tabs>
          <w:tab w:val="num" w:pos="360"/>
        </w:tabs>
        <w:ind w:left="360" w:hanging="360"/>
      </w:pPr>
    </w:lvl>
  </w:abstractNum>
  <w:abstractNum w:abstractNumId="3">
    <w:nsid w:val="084C09AE"/>
    <w:multiLevelType w:val="hybridMultilevel"/>
    <w:tmpl w:val="F5520F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03C0073"/>
    <w:multiLevelType w:val="hybridMultilevel"/>
    <w:tmpl w:val="5B5A251C"/>
    <w:lvl w:ilvl="0" w:tplc="0410000F">
      <w:start w:val="1"/>
      <w:numFmt w:val="decimal"/>
      <w:lvlText w:val="%1."/>
      <w:lvlJc w:val="left"/>
      <w:pPr>
        <w:ind w:left="810" w:hanging="360"/>
      </w:p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5">
    <w:nsid w:val="28905E7B"/>
    <w:multiLevelType w:val="hybridMultilevel"/>
    <w:tmpl w:val="E6026514"/>
    <w:lvl w:ilvl="0" w:tplc="0410000F">
      <w:start w:val="1"/>
      <w:numFmt w:val="decimal"/>
      <w:lvlText w:val="%1."/>
      <w:lvlJc w:val="left"/>
      <w:pPr>
        <w:ind w:left="810" w:hanging="360"/>
      </w:p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6">
    <w:nsid w:val="32D54C7B"/>
    <w:multiLevelType w:val="hybridMultilevel"/>
    <w:tmpl w:val="A3CC4C30"/>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3B97966"/>
    <w:multiLevelType w:val="hybridMultilevel"/>
    <w:tmpl w:val="C214FD7A"/>
    <w:lvl w:ilvl="0" w:tplc="04100001">
      <w:start w:val="1"/>
      <w:numFmt w:val="bullet"/>
      <w:lvlText w:val=""/>
      <w:lvlJc w:val="left"/>
      <w:pPr>
        <w:ind w:left="900" w:hanging="360"/>
      </w:pPr>
      <w:rPr>
        <w:rFonts w:ascii="Symbol" w:hAnsi="Symbol" w:hint="default"/>
        <w:b/>
      </w:r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8">
    <w:nsid w:val="39593D1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nsid w:val="3AB62738"/>
    <w:multiLevelType w:val="hybridMultilevel"/>
    <w:tmpl w:val="0A001B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C2179C5"/>
    <w:multiLevelType w:val="hybridMultilevel"/>
    <w:tmpl w:val="E7949568"/>
    <w:lvl w:ilvl="0" w:tplc="26F4D1BC">
      <w:start w:val="1"/>
      <w:numFmt w:val="decimal"/>
      <w:lvlText w:val="%1."/>
      <w:lvlJc w:val="left"/>
      <w:pPr>
        <w:ind w:left="810" w:hanging="360"/>
      </w:pPr>
      <w:rPr>
        <w:b/>
      </w:r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11">
    <w:nsid w:val="409D0C9C"/>
    <w:multiLevelType w:val="hybridMultilevel"/>
    <w:tmpl w:val="EEA84C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2126889"/>
    <w:multiLevelType w:val="hybridMultilevel"/>
    <w:tmpl w:val="D7383504"/>
    <w:lvl w:ilvl="0" w:tplc="286AC12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425B621B"/>
    <w:multiLevelType w:val="hybridMultilevel"/>
    <w:tmpl w:val="5BDC771E"/>
    <w:lvl w:ilvl="0" w:tplc="26F4D1BC">
      <w:start w:val="1"/>
      <w:numFmt w:val="decimal"/>
      <w:lvlText w:val="%1."/>
      <w:lvlJc w:val="left"/>
      <w:pPr>
        <w:ind w:left="81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768257F"/>
    <w:multiLevelType w:val="hybridMultilevel"/>
    <w:tmpl w:val="1C78A1B6"/>
    <w:lvl w:ilvl="0" w:tplc="0410000F">
      <w:start w:val="1"/>
      <w:numFmt w:val="decimal"/>
      <w:lvlText w:val="%1."/>
      <w:lvlJc w:val="left"/>
      <w:pPr>
        <w:ind w:left="810" w:hanging="360"/>
      </w:p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15">
    <w:nsid w:val="4CAE7FFD"/>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6">
    <w:nsid w:val="56DA2C63"/>
    <w:multiLevelType w:val="hybridMultilevel"/>
    <w:tmpl w:val="1AEAF86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B3D0768"/>
    <w:multiLevelType w:val="hybridMultilevel"/>
    <w:tmpl w:val="8C30AD3A"/>
    <w:lvl w:ilvl="0" w:tplc="0410000F">
      <w:start w:val="1"/>
      <w:numFmt w:val="decimal"/>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18">
    <w:nsid w:val="5CDF2E06"/>
    <w:multiLevelType w:val="hybridMultilevel"/>
    <w:tmpl w:val="BB1A861A"/>
    <w:lvl w:ilvl="0" w:tplc="26F4D1BC">
      <w:start w:val="1"/>
      <w:numFmt w:val="decimal"/>
      <w:lvlText w:val="%1."/>
      <w:lvlJc w:val="left"/>
      <w:pPr>
        <w:ind w:left="900" w:hanging="360"/>
      </w:pPr>
      <w:rPr>
        <w:b/>
      </w:r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19">
    <w:nsid w:val="62257D29"/>
    <w:multiLevelType w:val="hybridMultilevel"/>
    <w:tmpl w:val="DEA86A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4707B0C"/>
    <w:multiLevelType w:val="hybridMultilevel"/>
    <w:tmpl w:val="D2E89C84"/>
    <w:lvl w:ilvl="0" w:tplc="0410000F">
      <w:start w:val="1"/>
      <w:numFmt w:val="decimal"/>
      <w:lvlText w:val="%1."/>
      <w:lvlJc w:val="left"/>
      <w:pPr>
        <w:ind w:left="810" w:hanging="360"/>
      </w:p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21">
    <w:nsid w:val="65774A4F"/>
    <w:multiLevelType w:val="hybridMultilevel"/>
    <w:tmpl w:val="63BA41CC"/>
    <w:lvl w:ilvl="0" w:tplc="0410000F">
      <w:start w:val="1"/>
      <w:numFmt w:val="decimal"/>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22">
    <w:nsid w:val="683E4D28"/>
    <w:multiLevelType w:val="hybridMultilevel"/>
    <w:tmpl w:val="839686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ADD7241"/>
    <w:multiLevelType w:val="hybridMultilevel"/>
    <w:tmpl w:val="5954525A"/>
    <w:lvl w:ilvl="0" w:tplc="F29AB82E">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CE023F6"/>
    <w:multiLevelType w:val="hybridMultilevel"/>
    <w:tmpl w:val="B6CEAE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3A372D2"/>
    <w:multiLevelType w:val="hybridMultilevel"/>
    <w:tmpl w:val="753AB2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7A63729A"/>
    <w:multiLevelType w:val="hybridMultilevel"/>
    <w:tmpl w:val="C7CA46A2"/>
    <w:lvl w:ilvl="0" w:tplc="0410000F">
      <w:start w:val="1"/>
      <w:numFmt w:val="decimal"/>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num w:numId="1">
    <w:abstractNumId w:val="0"/>
  </w:num>
  <w:num w:numId="2">
    <w:abstractNumId w:val="1"/>
  </w:num>
  <w:num w:numId="3">
    <w:abstractNumId w:val="2"/>
  </w:num>
  <w:num w:numId="4">
    <w:abstractNumId w:val="17"/>
  </w:num>
  <w:num w:numId="5">
    <w:abstractNumId w:val="9"/>
  </w:num>
  <w:num w:numId="6">
    <w:abstractNumId w:val="8"/>
  </w:num>
  <w:num w:numId="7">
    <w:abstractNumId w:val="15"/>
  </w:num>
  <w:num w:numId="8">
    <w:abstractNumId w:val="21"/>
  </w:num>
  <w:num w:numId="9">
    <w:abstractNumId w:val="26"/>
  </w:num>
  <w:num w:numId="10">
    <w:abstractNumId w:val="0"/>
  </w:num>
  <w:num w:numId="11">
    <w:abstractNumId w:val="23"/>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9"/>
  </w:num>
  <w:num w:numId="15">
    <w:abstractNumId w:val="25"/>
  </w:num>
  <w:num w:numId="16">
    <w:abstractNumId w:val="20"/>
  </w:num>
  <w:num w:numId="17">
    <w:abstractNumId w:val="14"/>
  </w:num>
  <w:num w:numId="18">
    <w:abstractNumId w:val="6"/>
  </w:num>
  <w:num w:numId="19">
    <w:abstractNumId w:val="4"/>
  </w:num>
  <w:num w:numId="20">
    <w:abstractNumId w:val="10"/>
  </w:num>
  <w:num w:numId="21">
    <w:abstractNumId w:val="18"/>
  </w:num>
  <w:num w:numId="22">
    <w:abstractNumId w:val="7"/>
  </w:num>
  <w:num w:numId="23">
    <w:abstractNumId w:val="11"/>
  </w:num>
  <w:num w:numId="24">
    <w:abstractNumId w:val="16"/>
  </w:num>
  <w:num w:numId="25">
    <w:abstractNumId w:val="13"/>
  </w:num>
  <w:num w:numId="26">
    <w:abstractNumId w:val="24"/>
  </w:num>
  <w:num w:numId="27">
    <w:abstractNumId w:val="5"/>
  </w:num>
  <w:num w:numId="28">
    <w:abstractNumId w:val="22"/>
  </w:num>
  <w:num w:numId="2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567"/>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6"/>
    <o:shapelayout v:ext="edit">
      <o:idmap v:ext="edit" data="2"/>
    </o:shapelayout>
  </w:hdrShapeDefaults>
  <w:footnotePr>
    <w:footnote w:id="0"/>
    <w:footnote w:id="1"/>
  </w:footnotePr>
  <w:endnotePr>
    <w:endnote w:id="0"/>
    <w:endnote w:id="1"/>
  </w:endnotePr>
  <w:compat/>
  <w:rsids>
    <w:rsidRoot w:val="008D09B4"/>
    <w:rsid w:val="0003312C"/>
    <w:rsid w:val="00076004"/>
    <w:rsid w:val="00090D6A"/>
    <w:rsid w:val="0009380E"/>
    <w:rsid w:val="00095A3F"/>
    <w:rsid w:val="000C5BFF"/>
    <w:rsid w:val="000D127F"/>
    <w:rsid w:val="000E52FD"/>
    <w:rsid w:val="000E75F7"/>
    <w:rsid w:val="00102D91"/>
    <w:rsid w:val="001138B8"/>
    <w:rsid w:val="00130512"/>
    <w:rsid w:val="00141C0E"/>
    <w:rsid w:val="00144F36"/>
    <w:rsid w:val="001765BA"/>
    <w:rsid w:val="00192029"/>
    <w:rsid w:val="001A71C9"/>
    <w:rsid w:val="001E5F0E"/>
    <w:rsid w:val="0021774B"/>
    <w:rsid w:val="0022229A"/>
    <w:rsid w:val="002224BD"/>
    <w:rsid w:val="002432D3"/>
    <w:rsid w:val="00255F1B"/>
    <w:rsid w:val="002A23FF"/>
    <w:rsid w:val="002A3CF7"/>
    <w:rsid w:val="002A4E33"/>
    <w:rsid w:val="002A6426"/>
    <w:rsid w:val="002D415C"/>
    <w:rsid w:val="002D49C0"/>
    <w:rsid w:val="002F1161"/>
    <w:rsid w:val="002F1FB2"/>
    <w:rsid w:val="002F387F"/>
    <w:rsid w:val="002F450B"/>
    <w:rsid w:val="00355EDB"/>
    <w:rsid w:val="00373601"/>
    <w:rsid w:val="00384454"/>
    <w:rsid w:val="00396367"/>
    <w:rsid w:val="003A16A0"/>
    <w:rsid w:val="003B0571"/>
    <w:rsid w:val="003C3A7B"/>
    <w:rsid w:val="003D6743"/>
    <w:rsid w:val="00411E56"/>
    <w:rsid w:val="004228DC"/>
    <w:rsid w:val="00436C36"/>
    <w:rsid w:val="004656B2"/>
    <w:rsid w:val="00485DDB"/>
    <w:rsid w:val="004A197C"/>
    <w:rsid w:val="004C2BE2"/>
    <w:rsid w:val="004C33E4"/>
    <w:rsid w:val="004E0851"/>
    <w:rsid w:val="004E3A69"/>
    <w:rsid w:val="00510B4B"/>
    <w:rsid w:val="00511CD3"/>
    <w:rsid w:val="00535F4A"/>
    <w:rsid w:val="00564D45"/>
    <w:rsid w:val="0058138D"/>
    <w:rsid w:val="005901D8"/>
    <w:rsid w:val="005D133C"/>
    <w:rsid w:val="005D69DB"/>
    <w:rsid w:val="00643825"/>
    <w:rsid w:val="00647281"/>
    <w:rsid w:val="006676DB"/>
    <w:rsid w:val="00672C8F"/>
    <w:rsid w:val="006908AC"/>
    <w:rsid w:val="006A0B1D"/>
    <w:rsid w:val="006A18FE"/>
    <w:rsid w:val="006A54BB"/>
    <w:rsid w:val="006A559E"/>
    <w:rsid w:val="006B1BD5"/>
    <w:rsid w:val="006B509A"/>
    <w:rsid w:val="006D1627"/>
    <w:rsid w:val="006D6737"/>
    <w:rsid w:val="006F46F4"/>
    <w:rsid w:val="00707F2B"/>
    <w:rsid w:val="007207BC"/>
    <w:rsid w:val="007314F1"/>
    <w:rsid w:val="007408DD"/>
    <w:rsid w:val="00765D9A"/>
    <w:rsid w:val="00785920"/>
    <w:rsid w:val="00787ECC"/>
    <w:rsid w:val="007A117F"/>
    <w:rsid w:val="007A607E"/>
    <w:rsid w:val="007B1FE2"/>
    <w:rsid w:val="007C5EE7"/>
    <w:rsid w:val="007D274D"/>
    <w:rsid w:val="007D70C2"/>
    <w:rsid w:val="007E5CC1"/>
    <w:rsid w:val="00802E04"/>
    <w:rsid w:val="0081009E"/>
    <w:rsid w:val="00827798"/>
    <w:rsid w:val="008765CD"/>
    <w:rsid w:val="00880B32"/>
    <w:rsid w:val="008B7CAC"/>
    <w:rsid w:val="008C484C"/>
    <w:rsid w:val="008D09B4"/>
    <w:rsid w:val="008E0337"/>
    <w:rsid w:val="008E7C94"/>
    <w:rsid w:val="009137C6"/>
    <w:rsid w:val="00913FC1"/>
    <w:rsid w:val="009537D2"/>
    <w:rsid w:val="0096582E"/>
    <w:rsid w:val="00980738"/>
    <w:rsid w:val="00987D80"/>
    <w:rsid w:val="009A1653"/>
    <w:rsid w:val="009A5446"/>
    <w:rsid w:val="009E2CA4"/>
    <w:rsid w:val="009E5C8C"/>
    <w:rsid w:val="00A3112C"/>
    <w:rsid w:val="00A64094"/>
    <w:rsid w:val="00A704A3"/>
    <w:rsid w:val="00A72356"/>
    <w:rsid w:val="00A73005"/>
    <w:rsid w:val="00A945F3"/>
    <w:rsid w:val="00AA7312"/>
    <w:rsid w:val="00AD163A"/>
    <w:rsid w:val="00AD73C8"/>
    <w:rsid w:val="00B22606"/>
    <w:rsid w:val="00B25D5C"/>
    <w:rsid w:val="00B44200"/>
    <w:rsid w:val="00B60F90"/>
    <w:rsid w:val="00B62CAF"/>
    <w:rsid w:val="00B73A94"/>
    <w:rsid w:val="00BA17C7"/>
    <w:rsid w:val="00BD0D34"/>
    <w:rsid w:val="00BD18F9"/>
    <w:rsid w:val="00BD2AE2"/>
    <w:rsid w:val="00C03643"/>
    <w:rsid w:val="00C06802"/>
    <w:rsid w:val="00C11CE2"/>
    <w:rsid w:val="00C80A8D"/>
    <w:rsid w:val="00C8248D"/>
    <w:rsid w:val="00C92936"/>
    <w:rsid w:val="00C95A9D"/>
    <w:rsid w:val="00C9645B"/>
    <w:rsid w:val="00CC25CB"/>
    <w:rsid w:val="00CC2700"/>
    <w:rsid w:val="00CD051A"/>
    <w:rsid w:val="00CE1137"/>
    <w:rsid w:val="00CF1499"/>
    <w:rsid w:val="00D114CB"/>
    <w:rsid w:val="00D50A1B"/>
    <w:rsid w:val="00D71483"/>
    <w:rsid w:val="00D848EE"/>
    <w:rsid w:val="00D93B9D"/>
    <w:rsid w:val="00D95A74"/>
    <w:rsid w:val="00DB0FD4"/>
    <w:rsid w:val="00DC753A"/>
    <w:rsid w:val="00DD25F2"/>
    <w:rsid w:val="00DD3417"/>
    <w:rsid w:val="00DF33F2"/>
    <w:rsid w:val="00E16B40"/>
    <w:rsid w:val="00E20EF1"/>
    <w:rsid w:val="00E33DC4"/>
    <w:rsid w:val="00E36AD4"/>
    <w:rsid w:val="00E37396"/>
    <w:rsid w:val="00E44A4D"/>
    <w:rsid w:val="00E53A88"/>
    <w:rsid w:val="00E678C2"/>
    <w:rsid w:val="00E7277F"/>
    <w:rsid w:val="00E85AB8"/>
    <w:rsid w:val="00E96639"/>
    <w:rsid w:val="00EA1323"/>
    <w:rsid w:val="00EA55FA"/>
    <w:rsid w:val="00EB5186"/>
    <w:rsid w:val="00EF0EFE"/>
    <w:rsid w:val="00F278AE"/>
    <w:rsid w:val="00F51D05"/>
    <w:rsid w:val="00F773BC"/>
    <w:rsid w:val="00FC7BE1"/>
    <w:rsid w:val="00FD5EDC"/>
    <w:rsid w:val="00FE5E6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73601"/>
    <w:pPr>
      <w:suppressAutoHyphens/>
    </w:pPr>
    <w:rPr>
      <w:lang w:eastAsia="ar-SA"/>
    </w:rPr>
  </w:style>
  <w:style w:type="paragraph" w:styleId="Titolo1">
    <w:name w:val="heading 1"/>
    <w:basedOn w:val="Normale"/>
    <w:next w:val="Normale"/>
    <w:qFormat/>
    <w:rsid w:val="00373601"/>
    <w:pPr>
      <w:keepNext/>
      <w:tabs>
        <w:tab w:val="num" w:pos="432"/>
      </w:tabs>
      <w:ind w:left="432" w:hanging="432"/>
      <w:outlineLvl w:val="0"/>
    </w:pPr>
    <w:rPr>
      <w:b/>
    </w:rPr>
  </w:style>
  <w:style w:type="paragraph" w:styleId="Titolo2">
    <w:name w:val="heading 2"/>
    <w:basedOn w:val="Normale"/>
    <w:next w:val="Normale"/>
    <w:qFormat/>
    <w:rsid w:val="00373601"/>
    <w:pPr>
      <w:keepNext/>
      <w:tabs>
        <w:tab w:val="num" w:pos="576"/>
      </w:tabs>
      <w:ind w:left="576" w:hanging="576"/>
      <w:outlineLvl w:val="1"/>
    </w:pPr>
    <w:rPr>
      <w:sz w:val="28"/>
    </w:rPr>
  </w:style>
  <w:style w:type="paragraph" w:styleId="Titolo3">
    <w:name w:val="heading 3"/>
    <w:basedOn w:val="Normale"/>
    <w:next w:val="Normale"/>
    <w:qFormat/>
    <w:rsid w:val="00373601"/>
    <w:pPr>
      <w:keepNext/>
      <w:tabs>
        <w:tab w:val="num" w:pos="720"/>
      </w:tabs>
      <w:ind w:left="720" w:hanging="720"/>
      <w:jc w:val="center"/>
      <w:outlineLvl w:val="2"/>
    </w:pPr>
    <w:rPr>
      <w:b/>
      <w:sz w:val="28"/>
    </w:rPr>
  </w:style>
  <w:style w:type="paragraph" w:styleId="Titolo4">
    <w:name w:val="heading 4"/>
    <w:basedOn w:val="Normale"/>
    <w:next w:val="Normale"/>
    <w:qFormat/>
    <w:rsid w:val="00373601"/>
    <w:pPr>
      <w:keepNext/>
      <w:tabs>
        <w:tab w:val="num" w:pos="864"/>
      </w:tabs>
      <w:ind w:left="864" w:hanging="864"/>
      <w:jc w:val="center"/>
      <w:outlineLvl w:val="3"/>
    </w:pPr>
    <w:rPr>
      <w:b/>
    </w:rPr>
  </w:style>
  <w:style w:type="paragraph" w:styleId="Titolo7">
    <w:name w:val="heading 7"/>
    <w:basedOn w:val="Normale"/>
    <w:next w:val="Normale"/>
    <w:qFormat/>
    <w:rsid w:val="00373601"/>
    <w:pPr>
      <w:numPr>
        <w:ilvl w:val="6"/>
        <w:numId w:val="1"/>
      </w:num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sid w:val="00373601"/>
    <w:rPr>
      <w:rFonts w:ascii="Symbol" w:hAnsi="Symbol"/>
    </w:rPr>
  </w:style>
  <w:style w:type="character" w:customStyle="1" w:styleId="WW8Num2z1">
    <w:name w:val="WW8Num2z1"/>
    <w:rsid w:val="00373601"/>
    <w:rPr>
      <w:rFonts w:ascii="Courier New" w:hAnsi="Courier New" w:cs="Courier New"/>
    </w:rPr>
  </w:style>
  <w:style w:type="character" w:customStyle="1" w:styleId="WW8Num2z2">
    <w:name w:val="WW8Num2z2"/>
    <w:rsid w:val="00373601"/>
    <w:rPr>
      <w:rFonts w:ascii="Wingdings" w:hAnsi="Wingdings"/>
    </w:rPr>
  </w:style>
  <w:style w:type="character" w:customStyle="1" w:styleId="WW8Num3z0">
    <w:name w:val="WW8Num3z0"/>
    <w:rsid w:val="00373601"/>
    <w:rPr>
      <w:rFonts w:ascii="Symbol" w:hAnsi="Symbol"/>
    </w:rPr>
  </w:style>
  <w:style w:type="character" w:customStyle="1" w:styleId="WW8Num4z0">
    <w:name w:val="WW8Num4z0"/>
    <w:rsid w:val="00373601"/>
    <w:rPr>
      <w:rFonts w:ascii="Symbol" w:hAnsi="Symbol"/>
    </w:rPr>
  </w:style>
  <w:style w:type="character" w:customStyle="1" w:styleId="WW8Num6z0">
    <w:name w:val="WW8Num6z0"/>
    <w:rsid w:val="00373601"/>
    <w:rPr>
      <w:rFonts w:ascii="Symbol" w:hAnsi="Symbol"/>
    </w:rPr>
  </w:style>
  <w:style w:type="character" w:customStyle="1" w:styleId="WW8Num7z0">
    <w:name w:val="WW8Num7z0"/>
    <w:rsid w:val="00373601"/>
    <w:rPr>
      <w:rFonts w:ascii="Symbol" w:hAnsi="Symbol"/>
    </w:rPr>
  </w:style>
  <w:style w:type="character" w:customStyle="1" w:styleId="WW8Num8z0">
    <w:name w:val="WW8Num8z0"/>
    <w:rsid w:val="00373601"/>
    <w:rPr>
      <w:rFonts w:ascii="Symbol" w:hAnsi="Symbol"/>
    </w:rPr>
  </w:style>
  <w:style w:type="character" w:customStyle="1" w:styleId="WW8Num9z0">
    <w:name w:val="WW8Num9z0"/>
    <w:rsid w:val="00373601"/>
    <w:rPr>
      <w:rFonts w:ascii="Symbol" w:hAnsi="Symbol"/>
    </w:rPr>
  </w:style>
  <w:style w:type="character" w:customStyle="1" w:styleId="WW8Num10z0">
    <w:name w:val="WW8Num10z0"/>
    <w:rsid w:val="00373601"/>
    <w:rPr>
      <w:rFonts w:ascii="Times New Roman" w:eastAsia="Times New Roman" w:hAnsi="Times New Roman" w:cs="Times New Roman"/>
    </w:rPr>
  </w:style>
  <w:style w:type="character" w:customStyle="1" w:styleId="WW8Num10z1">
    <w:name w:val="WW8Num10z1"/>
    <w:rsid w:val="00373601"/>
    <w:rPr>
      <w:rFonts w:ascii="Courier New" w:hAnsi="Courier New" w:cs="Courier New"/>
    </w:rPr>
  </w:style>
  <w:style w:type="character" w:customStyle="1" w:styleId="WW8Num10z2">
    <w:name w:val="WW8Num10z2"/>
    <w:rsid w:val="00373601"/>
    <w:rPr>
      <w:rFonts w:ascii="Wingdings" w:hAnsi="Wingdings"/>
    </w:rPr>
  </w:style>
  <w:style w:type="character" w:customStyle="1" w:styleId="WW8Num10z3">
    <w:name w:val="WW8Num10z3"/>
    <w:rsid w:val="00373601"/>
    <w:rPr>
      <w:rFonts w:ascii="Symbol" w:hAnsi="Symbol"/>
    </w:rPr>
  </w:style>
  <w:style w:type="character" w:customStyle="1" w:styleId="WW8Num14z0">
    <w:name w:val="WW8Num14z0"/>
    <w:rsid w:val="00373601"/>
    <w:rPr>
      <w:rFonts w:ascii="Symbol" w:hAnsi="Symbol"/>
    </w:rPr>
  </w:style>
  <w:style w:type="character" w:customStyle="1" w:styleId="WW8Num15z0">
    <w:name w:val="WW8Num15z0"/>
    <w:rsid w:val="00373601"/>
    <w:rPr>
      <w:rFonts w:ascii="Symbol" w:hAnsi="Symbol"/>
    </w:rPr>
  </w:style>
  <w:style w:type="character" w:customStyle="1" w:styleId="WW8Num20z0">
    <w:name w:val="WW8Num20z0"/>
    <w:rsid w:val="00373601"/>
    <w:rPr>
      <w:rFonts w:ascii="Times New Roman" w:eastAsia="Times New Roman" w:hAnsi="Times New Roman" w:cs="Times New Roman"/>
    </w:rPr>
  </w:style>
  <w:style w:type="character" w:customStyle="1" w:styleId="WW8Num20z1">
    <w:name w:val="WW8Num20z1"/>
    <w:rsid w:val="00373601"/>
    <w:rPr>
      <w:rFonts w:ascii="Courier New" w:hAnsi="Courier New" w:cs="Courier New"/>
    </w:rPr>
  </w:style>
  <w:style w:type="character" w:customStyle="1" w:styleId="WW8Num20z2">
    <w:name w:val="WW8Num20z2"/>
    <w:rsid w:val="00373601"/>
    <w:rPr>
      <w:rFonts w:ascii="Wingdings" w:hAnsi="Wingdings"/>
    </w:rPr>
  </w:style>
  <w:style w:type="character" w:customStyle="1" w:styleId="WW8Num20z3">
    <w:name w:val="WW8Num20z3"/>
    <w:rsid w:val="00373601"/>
    <w:rPr>
      <w:rFonts w:ascii="Symbol" w:hAnsi="Symbol"/>
    </w:rPr>
  </w:style>
  <w:style w:type="character" w:customStyle="1" w:styleId="WW8Num24z0">
    <w:name w:val="WW8Num24z0"/>
    <w:rsid w:val="00373601"/>
    <w:rPr>
      <w:rFonts w:ascii="Symbol" w:hAnsi="Symbol"/>
    </w:rPr>
  </w:style>
  <w:style w:type="character" w:customStyle="1" w:styleId="WW8Num25z0">
    <w:name w:val="WW8Num25z0"/>
    <w:rsid w:val="00373601"/>
    <w:rPr>
      <w:b w:val="0"/>
    </w:rPr>
  </w:style>
  <w:style w:type="character" w:customStyle="1" w:styleId="WW8Num27z0">
    <w:name w:val="WW8Num27z0"/>
    <w:rsid w:val="00373601"/>
    <w:rPr>
      <w:rFonts w:ascii="Symbol" w:hAnsi="Symbol"/>
    </w:rPr>
  </w:style>
  <w:style w:type="character" w:customStyle="1" w:styleId="WW8Num29z0">
    <w:name w:val="WW8Num29z0"/>
    <w:rsid w:val="00373601"/>
    <w:rPr>
      <w:rFonts w:ascii="Symbol" w:hAnsi="Symbol"/>
    </w:rPr>
  </w:style>
  <w:style w:type="character" w:customStyle="1" w:styleId="WW8Num37z0">
    <w:name w:val="WW8Num37z0"/>
    <w:rsid w:val="00373601"/>
    <w:rPr>
      <w:rFonts w:ascii="Symbol" w:hAnsi="Symbol"/>
    </w:rPr>
  </w:style>
  <w:style w:type="character" w:customStyle="1" w:styleId="WW8Num38z0">
    <w:name w:val="WW8Num38z0"/>
    <w:rsid w:val="00373601"/>
    <w:rPr>
      <w:rFonts w:ascii="Times New Roman" w:hAnsi="Times New Roman"/>
      <w:sz w:val="20"/>
    </w:rPr>
  </w:style>
  <w:style w:type="character" w:customStyle="1" w:styleId="WW8Num39z0">
    <w:name w:val="WW8Num39z0"/>
    <w:rsid w:val="00373601"/>
    <w:rPr>
      <w:rFonts w:ascii="Symbol" w:hAnsi="Symbol"/>
    </w:rPr>
  </w:style>
  <w:style w:type="character" w:customStyle="1" w:styleId="WW8Num40z0">
    <w:name w:val="WW8Num40z0"/>
    <w:rsid w:val="00373601"/>
    <w:rPr>
      <w:rFonts w:ascii="Symbol" w:hAnsi="Symbol"/>
    </w:rPr>
  </w:style>
  <w:style w:type="character" w:customStyle="1" w:styleId="WW8Num41z0">
    <w:name w:val="WW8Num41z0"/>
    <w:rsid w:val="00373601"/>
    <w:rPr>
      <w:rFonts w:ascii="Symbol" w:eastAsia="Times New Roman" w:hAnsi="Symbol" w:cs="Times New Roman"/>
      <w:sz w:val="16"/>
    </w:rPr>
  </w:style>
  <w:style w:type="character" w:customStyle="1" w:styleId="WW8Num41z1">
    <w:name w:val="WW8Num41z1"/>
    <w:rsid w:val="00373601"/>
    <w:rPr>
      <w:rFonts w:ascii="Courier New" w:hAnsi="Courier New" w:cs="Courier New"/>
    </w:rPr>
  </w:style>
  <w:style w:type="character" w:customStyle="1" w:styleId="WW8Num41z2">
    <w:name w:val="WW8Num41z2"/>
    <w:rsid w:val="00373601"/>
    <w:rPr>
      <w:rFonts w:ascii="Wingdings" w:hAnsi="Wingdings"/>
    </w:rPr>
  </w:style>
  <w:style w:type="character" w:customStyle="1" w:styleId="WW8Num41z3">
    <w:name w:val="WW8Num41z3"/>
    <w:rsid w:val="00373601"/>
    <w:rPr>
      <w:rFonts w:ascii="Symbol" w:hAnsi="Symbol"/>
    </w:rPr>
  </w:style>
  <w:style w:type="character" w:customStyle="1" w:styleId="Carpredefinitoparagrafo1">
    <w:name w:val="Car. predefinito paragrafo1"/>
    <w:rsid w:val="00373601"/>
  </w:style>
  <w:style w:type="character" w:styleId="Numeropagina">
    <w:name w:val="page number"/>
    <w:basedOn w:val="Carpredefinitoparagrafo1"/>
    <w:rsid w:val="00373601"/>
  </w:style>
  <w:style w:type="character" w:styleId="Collegamentoipertestuale">
    <w:name w:val="Hyperlink"/>
    <w:rsid w:val="00373601"/>
    <w:rPr>
      <w:color w:val="0000FF"/>
      <w:u w:val="single"/>
    </w:rPr>
  </w:style>
  <w:style w:type="character" w:customStyle="1" w:styleId="bluesquaredfillerleft">
    <w:name w:val="bluesquared_filler left"/>
    <w:basedOn w:val="Carpredefinitoparagrafo1"/>
    <w:rsid w:val="00373601"/>
  </w:style>
  <w:style w:type="paragraph" w:customStyle="1" w:styleId="Intestazione1">
    <w:name w:val="Intestazione1"/>
    <w:basedOn w:val="Normale"/>
    <w:next w:val="Corpotesto"/>
    <w:rsid w:val="00373601"/>
    <w:pPr>
      <w:keepNext/>
      <w:spacing w:before="240" w:after="120"/>
    </w:pPr>
    <w:rPr>
      <w:rFonts w:ascii="Arial" w:eastAsia="Arial Unicode MS" w:hAnsi="Arial" w:cs="Mangal"/>
      <w:sz w:val="28"/>
      <w:szCs w:val="28"/>
    </w:rPr>
  </w:style>
  <w:style w:type="paragraph" w:customStyle="1" w:styleId="Corpotesto">
    <w:name w:val="Corpo testo"/>
    <w:basedOn w:val="Normale"/>
    <w:rsid w:val="00373601"/>
    <w:pPr>
      <w:jc w:val="both"/>
    </w:pPr>
    <w:rPr>
      <w:b/>
    </w:rPr>
  </w:style>
  <w:style w:type="paragraph" w:styleId="Elenco">
    <w:name w:val="List"/>
    <w:basedOn w:val="Corpotesto"/>
    <w:rsid w:val="00373601"/>
    <w:rPr>
      <w:rFonts w:cs="Mangal"/>
    </w:rPr>
  </w:style>
  <w:style w:type="paragraph" w:customStyle="1" w:styleId="Didascalia1">
    <w:name w:val="Didascalia1"/>
    <w:basedOn w:val="Normale"/>
    <w:rsid w:val="00373601"/>
    <w:pPr>
      <w:suppressLineNumbers/>
      <w:spacing w:before="120" w:after="120"/>
    </w:pPr>
    <w:rPr>
      <w:rFonts w:cs="Mangal"/>
      <w:i/>
      <w:iCs/>
      <w:sz w:val="24"/>
      <w:szCs w:val="24"/>
    </w:rPr>
  </w:style>
  <w:style w:type="paragraph" w:customStyle="1" w:styleId="Indice">
    <w:name w:val="Indice"/>
    <w:basedOn w:val="Normale"/>
    <w:rsid w:val="00373601"/>
    <w:pPr>
      <w:suppressLineNumbers/>
    </w:pPr>
    <w:rPr>
      <w:rFonts w:cs="Mangal"/>
    </w:rPr>
  </w:style>
  <w:style w:type="paragraph" w:customStyle="1" w:styleId="Testonormale2">
    <w:name w:val="Testo normale2"/>
    <w:basedOn w:val="Normale"/>
    <w:rsid w:val="00373601"/>
    <w:rPr>
      <w:rFonts w:ascii="Courier New" w:hAnsi="Courier New"/>
    </w:rPr>
  </w:style>
  <w:style w:type="paragraph" w:customStyle="1" w:styleId="Corpodeltesto21">
    <w:name w:val="Corpo del testo 21"/>
    <w:basedOn w:val="Normale"/>
    <w:rsid w:val="00373601"/>
    <w:rPr>
      <w:b/>
      <w:sz w:val="24"/>
    </w:rPr>
  </w:style>
  <w:style w:type="paragraph" w:customStyle="1" w:styleId="Corpodeltesto31">
    <w:name w:val="Corpo del testo 31"/>
    <w:basedOn w:val="Normale"/>
    <w:rsid w:val="00373601"/>
    <w:pPr>
      <w:jc w:val="both"/>
    </w:pPr>
  </w:style>
  <w:style w:type="paragraph" w:styleId="Pidipagina">
    <w:name w:val="footer"/>
    <w:basedOn w:val="Normale"/>
    <w:rsid w:val="00373601"/>
    <w:pPr>
      <w:tabs>
        <w:tab w:val="center" w:pos="4819"/>
        <w:tab w:val="right" w:pos="9638"/>
      </w:tabs>
    </w:pPr>
  </w:style>
  <w:style w:type="paragraph" w:styleId="Intestazione">
    <w:name w:val="header"/>
    <w:basedOn w:val="Normale"/>
    <w:rsid w:val="00373601"/>
    <w:pPr>
      <w:tabs>
        <w:tab w:val="center" w:pos="4819"/>
        <w:tab w:val="right" w:pos="9638"/>
      </w:tabs>
    </w:pPr>
  </w:style>
  <w:style w:type="paragraph" w:styleId="Testofumetto">
    <w:name w:val="Balloon Text"/>
    <w:basedOn w:val="Normale"/>
    <w:rsid w:val="00373601"/>
    <w:rPr>
      <w:rFonts w:ascii="Tahoma" w:hAnsi="Tahoma" w:cs="Tahoma"/>
      <w:sz w:val="16"/>
      <w:szCs w:val="16"/>
    </w:rPr>
  </w:style>
  <w:style w:type="paragraph" w:customStyle="1" w:styleId="Testonormale1">
    <w:name w:val="Testo normale1"/>
    <w:basedOn w:val="Normale"/>
    <w:rsid w:val="00373601"/>
    <w:rPr>
      <w:rFonts w:ascii="Courier New" w:hAnsi="Courier New"/>
    </w:rPr>
  </w:style>
  <w:style w:type="paragraph" w:customStyle="1" w:styleId="Contenutotabella">
    <w:name w:val="Contenuto tabella"/>
    <w:basedOn w:val="Normale"/>
    <w:rsid w:val="00373601"/>
    <w:pPr>
      <w:suppressLineNumbers/>
    </w:pPr>
  </w:style>
  <w:style w:type="paragraph" w:customStyle="1" w:styleId="Intestazionetabella">
    <w:name w:val="Intestazione tabella"/>
    <w:basedOn w:val="Contenutotabella"/>
    <w:rsid w:val="00373601"/>
    <w:pPr>
      <w:jc w:val="center"/>
    </w:pPr>
    <w:rPr>
      <w:b/>
      <w:bCs/>
    </w:rPr>
  </w:style>
  <w:style w:type="paragraph" w:customStyle="1" w:styleId="Contenutocornice">
    <w:name w:val="Contenuto cornice"/>
    <w:basedOn w:val="Corpotesto"/>
    <w:rsid w:val="00373601"/>
  </w:style>
  <w:style w:type="table" w:styleId="Grigliatabella">
    <w:name w:val="Table Grid"/>
    <w:basedOn w:val="Tabellanormale"/>
    <w:uiPriority w:val="59"/>
    <w:rsid w:val="001E5F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6A0B1D"/>
    <w:pPr>
      <w:ind w:left="708"/>
    </w:pPr>
  </w:style>
  <w:style w:type="paragraph" w:styleId="Testonormale">
    <w:name w:val="Plain Text"/>
    <w:basedOn w:val="Normale"/>
    <w:link w:val="TestonormaleCarattere"/>
    <w:rsid w:val="0022229A"/>
    <w:rPr>
      <w:rFonts w:ascii="Courier New" w:hAnsi="Courier New" w:cs="Courier New"/>
      <w:lang w:eastAsia="zh-CN" w:bidi="hi-IN"/>
    </w:rPr>
  </w:style>
  <w:style w:type="character" w:customStyle="1" w:styleId="TestonormaleCarattere">
    <w:name w:val="Testo normale Carattere"/>
    <w:basedOn w:val="Carpredefinitoparagrafo"/>
    <w:link w:val="Testonormale"/>
    <w:rsid w:val="0022229A"/>
    <w:rPr>
      <w:rFonts w:ascii="Courier New" w:hAnsi="Courier New" w:cs="Courier New"/>
      <w:lang w:eastAsia="zh-C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582BE-8105-4C74-BCE9-EFC4CAC4B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1198</Words>
  <Characters>6833</Characters>
  <Application>Microsoft Office Word</Application>
  <DocSecurity>0</DocSecurity>
  <Lines>56</Lines>
  <Paragraphs>16</Paragraphs>
  <ScaleCrop>false</ScaleCrop>
  <HeadingPairs>
    <vt:vector size="2" baseType="variant">
      <vt:variant>
        <vt:lpstr>Titolo</vt:lpstr>
      </vt:variant>
      <vt:variant>
        <vt:i4>1</vt:i4>
      </vt:variant>
    </vt:vector>
  </HeadingPairs>
  <TitlesOfParts>
    <vt:vector size="1" baseType="lpstr">
      <vt:lpstr>RICHIESTA  SERVIZIO  TRASPORTO SCOLASTICO   A</vt:lpstr>
    </vt:vector>
  </TitlesOfParts>
  <Company>Microsoft</Company>
  <LinksUpToDate>false</LinksUpToDate>
  <CharactersWithSpaces>8015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RICHIESTA  SERVIZIO  TRASPORTO SCOLASTICO   A</dc:title>
  <dc:creator>Comune di Jesi</dc:creator>
  <cp:lastModifiedBy>Utente</cp:lastModifiedBy>
  <cp:revision>2</cp:revision>
  <cp:lastPrinted>2019-04-16T10:57:00Z</cp:lastPrinted>
  <dcterms:created xsi:type="dcterms:W3CDTF">2019-04-16T11:00:00Z</dcterms:created>
  <dcterms:modified xsi:type="dcterms:W3CDTF">2019-04-16T11:00:00Z</dcterms:modified>
</cp:coreProperties>
</file>